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A87A22C" w14:textId="74516763" w:rsidR="0074275A" w:rsidRPr="00A07DB2" w:rsidRDefault="0074275A" w:rsidP="003339E8">
      <w:pPr>
        <w:pStyle w:val="Didascalia"/>
        <w:framePr w:hSpace="141" w:wrap="around" w:vAnchor="text" w:hAnchor="page" w:x="772" w:y="-293"/>
        <w:jc w:val="both"/>
      </w:pPr>
      <w:r w:rsidRPr="00A07DB2">
        <w:t xml:space="preserve"> Parte </w:t>
      </w:r>
      <w:r w:rsidRPr="00A07DB2">
        <w:fldChar w:fldCharType="begin"/>
      </w:r>
      <w:r w:rsidRPr="00A07DB2">
        <w:instrText xml:space="preserve"> SEQ Part_/_Parte \* ARABIC </w:instrText>
      </w:r>
      <w:r w:rsidRPr="00A07DB2">
        <w:fldChar w:fldCharType="separate"/>
      </w:r>
      <w:r w:rsidR="00C7653F">
        <w:rPr>
          <w:noProof/>
        </w:rPr>
        <w:t>1</w:t>
      </w:r>
      <w:r w:rsidRPr="00A07DB2">
        <w:fldChar w:fldCharType="end"/>
      </w:r>
    </w:p>
    <w:p w14:paraId="70656E70" w14:textId="77777777" w:rsidR="003339E8" w:rsidRPr="00A07DB2" w:rsidRDefault="003339E8" w:rsidP="003339E8">
      <w:pPr>
        <w:pStyle w:val="Didascalia"/>
        <w:keepNext/>
        <w:jc w:val="both"/>
      </w:pPr>
    </w:p>
    <w:tbl>
      <w:tblPr>
        <w:tblpPr w:leftFromText="141" w:rightFromText="141" w:vertAnchor="text" w:horzAnchor="margin" w:tblpY="5"/>
        <w:tblW w:w="1076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423"/>
        <w:gridCol w:w="2554"/>
        <w:gridCol w:w="2756"/>
        <w:gridCol w:w="2691"/>
      </w:tblGrid>
      <w:tr w:rsidR="003339E8" w:rsidRPr="00A07DB2" w14:paraId="29A3C1C5" w14:textId="77777777">
        <w:trPr>
          <w:trHeight w:hRule="exact" w:val="617"/>
        </w:trPr>
        <w:tc>
          <w:tcPr>
            <w:tcW w:w="531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7E4AB392" w14:textId="4166BC6D" w:rsidR="003339E8" w:rsidRPr="00A07DB2" w:rsidRDefault="003339E8" w:rsidP="003339E8">
            <w:pPr>
              <w:tabs>
                <w:tab w:val="left" w:pos="4252"/>
                <w:tab w:val="right" w:pos="5175"/>
              </w:tabs>
              <w:snapToGrid w:val="0"/>
              <w:jc w:val="both"/>
              <w:rPr>
                <w:sz w:val="16"/>
              </w:rPr>
            </w:pPr>
            <w:r w:rsidRPr="00A07DB2">
              <w:rPr>
                <w:sz w:val="16"/>
              </w:rPr>
              <w:t xml:space="preserve">1- </w:t>
            </w:r>
            <w:r w:rsidRPr="00A07DB2">
              <w:rPr>
                <w:i/>
                <w:sz w:val="16"/>
                <w:lang w:val="es-ES"/>
              </w:rPr>
              <w:t>Exportador</w:t>
            </w:r>
            <w:r w:rsidR="00962868" w:rsidRPr="00A07DB2">
              <w:rPr>
                <w:i/>
                <w:sz w:val="16"/>
              </w:rPr>
              <w:t xml:space="preserve"> </w:t>
            </w:r>
            <w:r w:rsidR="00962868">
              <w:rPr>
                <w:i/>
                <w:sz w:val="16"/>
              </w:rPr>
              <w:t>/</w:t>
            </w:r>
            <w:r w:rsidR="00962868" w:rsidRPr="00A07DB2">
              <w:rPr>
                <w:i/>
                <w:sz w:val="16"/>
              </w:rPr>
              <w:t>Esportatore</w:t>
            </w:r>
          </w:p>
          <w:p w14:paraId="12D7F608" w14:textId="77777777" w:rsidR="003339E8" w:rsidRPr="00A07DB2" w:rsidRDefault="003339E8" w:rsidP="003339E8">
            <w:pPr>
              <w:jc w:val="both"/>
              <w:rPr>
                <w:sz w:val="16"/>
              </w:rPr>
            </w:pPr>
          </w:p>
          <w:p w14:paraId="02064C7A" w14:textId="504B2A9E" w:rsidR="00D81680" w:rsidRPr="00020880" w:rsidRDefault="00D81680" w:rsidP="00D81680">
            <w:pPr>
              <w:tabs>
                <w:tab w:val="left" w:pos="388"/>
              </w:tabs>
              <w:suppressAutoHyphens w:val="0"/>
              <w:jc w:val="both"/>
              <w:rPr>
                <w:i/>
                <w:iCs/>
                <w:snapToGrid w:val="0"/>
                <w:sz w:val="16"/>
                <w:szCs w:val="16"/>
                <w:lang w:val="es-ES" w:eastAsia="en-GB"/>
              </w:rPr>
            </w:pPr>
            <w:r w:rsidRPr="00020880">
              <w:rPr>
                <w:snapToGrid w:val="0"/>
                <w:sz w:val="16"/>
                <w:szCs w:val="16"/>
                <w:lang w:val="es-ES" w:eastAsia="en-GB"/>
              </w:rPr>
              <w:t xml:space="preserve"> </w:t>
            </w:r>
            <w:r w:rsidRPr="00020880">
              <w:rPr>
                <w:i/>
                <w:iCs/>
                <w:snapToGrid w:val="0"/>
                <w:sz w:val="16"/>
                <w:szCs w:val="16"/>
                <w:lang w:val="es-ES" w:eastAsia="en-GB"/>
              </w:rPr>
              <w:t>Nombre</w:t>
            </w:r>
            <w:r w:rsidR="00192D96">
              <w:rPr>
                <w:i/>
                <w:iCs/>
                <w:snapToGrid w:val="0"/>
                <w:sz w:val="16"/>
                <w:szCs w:val="16"/>
                <w:lang w:val="es-ES" w:eastAsia="en-GB"/>
              </w:rPr>
              <w:t>/</w:t>
            </w:r>
            <w:r w:rsidR="00192D96" w:rsidRPr="00020880">
              <w:rPr>
                <w:i/>
                <w:iCs/>
                <w:snapToGrid w:val="0"/>
                <w:sz w:val="16"/>
                <w:szCs w:val="16"/>
                <w:lang w:val="es-ES" w:eastAsia="en-GB"/>
              </w:rPr>
              <w:t xml:space="preserve"> Nome</w:t>
            </w:r>
          </w:p>
          <w:p w14:paraId="46B0A74E" w14:textId="4AE170B7" w:rsidR="00D81680" w:rsidRPr="00A07DB2" w:rsidRDefault="00D81680" w:rsidP="00D81680">
            <w:pPr>
              <w:tabs>
                <w:tab w:val="left" w:pos="388"/>
              </w:tabs>
              <w:suppressAutoHyphens w:val="0"/>
              <w:jc w:val="both"/>
              <w:rPr>
                <w:i/>
                <w:iCs/>
                <w:snapToGrid w:val="0"/>
                <w:sz w:val="16"/>
                <w:szCs w:val="16"/>
                <w:lang w:val="it-IT" w:eastAsia="en-GB"/>
              </w:rPr>
            </w:pPr>
            <w:r w:rsidRPr="00A07DB2">
              <w:rPr>
                <w:i/>
                <w:iCs/>
                <w:snapToGrid w:val="0"/>
                <w:sz w:val="16"/>
                <w:szCs w:val="16"/>
                <w:lang w:val="it-IT" w:eastAsia="en-GB"/>
              </w:rPr>
              <w:t>Dirección</w:t>
            </w:r>
            <w:r w:rsidR="00192D96">
              <w:rPr>
                <w:i/>
                <w:iCs/>
                <w:snapToGrid w:val="0"/>
                <w:sz w:val="16"/>
                <w:szCs w:val="16"/>
                <w:lang w:val="it-IT" w:eastAsia="en-GB"/>
              </w:rPr>
              <w:t>/</w:t>
            </w:r>
            <w:r w:rsidR="00192D96" w:rsidRPr="00A07DB2">
              <w:rPr>
                <w:i/>
                <w:iCs/>
                <w:snapToGrid w:val="0"/>
                <w:sz w:val="16"/>
                <w:szCs w:val="16"/>
                <w:lang w:val="it-IT" w:eastAsia="en-GB"/>
              </w:rPr>
              <w:t xml:space="preserve"> Indirizzo</w:t>
            </w:r>
          </w:p>
          <w:p w14:paraId="020F4404" w14:textId="77777777" w:rsidR="00D81680" w:rsidRPr="00A07DB2" w:rsidRDefault="00D81680" w:rsidP="00D81680">
            <w:pPr>
              <w:tabs>
                <w:tab w:val="left" w:pos="388"/>
              </w:tabs>
              <w:suppressAutoHyphens w:val="0"/>
              <w:jc w:val="both"/>
              <w:rPr>
                <w:snapToGrid w:val="0"/>
                <w:sz w:val="16"/>
                <w:szCs w:val="16"/>
                <w:lang w:val="it-IT" w:eastAsia="en-GB"/>
              </w:rPr>
            </w:pPr>
          </w:p>
          <w:p w14:paraId="1EB10E6B" w14:textId="6959CEC0" w:rsidR="003339E8" w:rsidRPr="00A07DB2" w:rsidRDefault="00D81680" w:rsidP="00D81680">
            <w:pPr>
              <w:jc w:val="both"/>
              <w:rPr>
                <w:sz w:val="16"/>
              </w:rPr>
            </w:pPr>
            <w:r w:rsidRPr="00A07DB2">
              <w:rPr>
                <w:i/>
                <w:iCs/>
                <w:snapToGrid w:val="0"/>
                <w:sz w:val="16"/>
                <w:szCs w:val="16"/>
                <w:lang w:val="en-GB" w:eastAsia="en-GB"/>
              </w:rPr>
              <w:t>País</w:t>
            </w:r>
            <w:r w:rsidR="00192D96">
              <w:rPr>
                <w:i/>
                <w:iCs/>
                <w:snapToGrid w:val="0"/>
                <w:sz w:val="16"/>
                <w:szCs w:val="16"/>
                <w:lang w:val="en-GB" w:eastAsia="en-GB"/>
              </w:rPr>
              <w:t>/</w:t>
            </w:r>
            <w:r w:rsidR="00192D96" w:rsidRPr="00A07DB2">
              <w:rPr>
                <w:i/>
                <w:iCs/>
                <w:snapToGrid w:val="0"/>
                <w:sz w:val="16"/>
                <w:szCs w:val="16"/>
                <w:lang w:val="en-GB" w:eastAsia="en-GB"/>
              </w:rPr>
              <w:t xml:space="preserve"> Paese</w:t>
            </w:r>
          </w:p>
          <w:p w14:paraId="0982E4DC" w14:textId="77777777" w:rsidR="003339E8" w:rsidRPr="00A07DB2" w:rsidRDefault="003339E8" w:rsidP="003339E8">
            <w:pPr>
              <w:jc w:val="both"/>
              <w:rPr>
                <w:sz w:val="16"/>
              </w:rPr>
            </w:pPr>
          </w:p>
          <w:p w14:paraId="7D92890F" w14:textId="77777777" w:rsidR="003339E8" w:rsidRPr="00A07DB2" w:rsidRDefault="003339E8" w:rsidP="003339E8">
            <w:pPr>
              <w:jc w:val="both"/>
              <w:rPr>
                <w:sz w:val="16"/>
              </w:rPr>
            </w:pPr>
          </w:p>
          <w:p w14:paraId="79A10D0A" w14:textId="77777777" w:rsidR="003339E8" w:rsidRPr="00A07DB2" w:rsidRDefault="003339E8" w:rsidP="003339E8">
            <w:pPr>
              <w:jc w:val="both"/>
              <w:rPr>
                <w:sz w:val="16"/>
              </w:rPr>
            </w:pPr>
          </w:p>
          <w:p w14:paraId="327E3DEE" w14:textId="77777777" w:rsidR="003339E8" w:rsidRPr="00A07DB2" w:rsidRDefault="003339E8" w:rsidP="003339E8">
            <w:pPr>
              <w:jc w:val="both"/>
              <w:rPr>
                <w:sz w:val="16"/>
              </w:rPr>
            </w:pPr>
          </w:p>
          <w:p w14:paraId="301AB2B2" w14:textId="77777777" w:rsidR="003339E8" w:rsidRPr="00A07DB2" w:rsidRDefault="003339E8" w:rsidP="003339E8">
            <w:pPr>
              <w:jc w:val="both"/>
              <w:rPr>
                <w:sz w:val="16"/>
              </w:rPr>
            </w:pPr>
          </w:p>
          <w:p w14:paraId="0B462B56" w14:textId="781F0660" w:rsidR="003339E8" w:rsidRPr="00A07DB2" w:rsidRDefault="003339E8" w:rsidP="003339E8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sz w:val="16"/>
              </w:rPr>
            </w:pPr>
            <w:r w:rsidRPr="00A07DB2">
              <w:rPr>
                <w:sz w:val="16"/>
              </w:rPr>
              <w:t xml:space="preserve">2- </w:t>
            </w:r>
            <w:r w:rsidRPr="00A07DB2">
              <w:rPr>
                <w:i/>
                <w:sz w:val="16"/>
              </w:rPr>
              <w:t>Importador</w:t>
            </w:r>
            <w:r w:rsidR="00192D96" w:rsidRPr="00A07DB2">
              <w:rPr>
                <w:i/>
                <w:sz w:val="16"/>
              </w:rPr>
              <w:t xml:space="preserve"> </w:t>
            </w:r>
            <w:r w:rsidR="00192D96">
              <w:rPr>
                <w:i/>
                <w:sz w:val="16"/>
              </w:rPr>
              <w:t>/</w:t>
            </w:r>
            <w:r w:rsidR="00192D96" w:rsidRPr="00A07DB2">
              <w:rPr>
                <w:i/>
                <w:sz w:val="16"/>
              </w:rPr>
              <w:t>Importatore</w:t>
            </w:r>
          </w:p>
          <w:p w14:paraId="1DF93F76" w14:textId="77777777" w:rsidR="003339E8" w:rsidRPr="00A07DB2" w:rsidRDefault="003339E8" w:rsidP="003339E8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sz w:val="16"/>
              </w:rPr>
            </w:pPr>
          </w:p>
          <w:p w14:paraId="7E0454B3" w14:textId="77777777" w:rsidR="003339E8" w:rsidRPr="00A07DB2" w:rsidRDefault="003339E8" w:rsidP="003339E8">
            <w:pPr>
              <w:tabs>
                <w:tab w:val="left" w:pos="152"/>
                <w:tab w:val="left" w:pos="388"/>
              </w:tabs>
              <w:suppressAutoHyphens w:val="0"/>
              <w:spacing w:before="20"/>
              <w:jc w:val="both"/>
              <w:rPr>
                <w:snapToGrid w:val="0"/>
                <w:sz w:val="16"/>
                <w:szCs w:val="16"/>
                <w:lang w:val="es-ES" w:eastAsia="en-GB"/>
              </w:rPr>
            </w:pPr>
          </w:p>
          <w:p w14:paraId="07325822" w14:textId="29E391A6" w:rsidR="003339E8" w:rsidRPr="00A07DB2" w:rsidRDefault="003339E8" w:rsidP="003339E8">
            <w:pPr>
              <w:tabs>
                <w:tab w:val="left" w:pos="388"/>
              </w:tabs>
              <w:suppressAutoHyphens w:val="0"/>
              <w:jc w:val="both"/>
              <w:rPr>
                <w:i/>
                <w:iCs/>
                <w:snapToGrid w:val="0"/>
                <w:sz w:val="16"/>
                <w:szCs w:val="16"/>
                <w:lang w:val="it-IT" w:eastAsia="en-GB"/>
              </w:rPr>
            </w:pPr>
            <w:r w:rsidRPr="00A07DB2">
              <w:rPr>
                <w:i/>
                <w:iCs/>
                <w:snapToGrid w:val="0"/>
                <w:sz w:val="16"/>
                <w:szCs w:val="16"/>
                <w:lang w:val="it-IT" w:eastAsia="en-GB"/>
              </w:rPr>
              <w:t>Nombre</w:t>
            </w:r>
            <w:r w:rsidR="00192D96" w:rsidRPr="00A07DB2">
              <w:rPr>
                <w:i/>
                <w:iCs/>
                <w:snapToGrid w:val="0"/>
                <w:sz w:val="16"/>
                <w:szCs w:val="16"/>
                <w:lang w:val="it-IT" w:eastAsia="en-GB"/>
              </w:rPr>
              <w:t xml:space="preserve"> </w:t>
            </w:r>
            <w:r w:rsidR="00192D96">
              <w:rPr>
                <w:i/>
                <w:iCs/>
                <w:snapToGrid w:val="0"/>
                <w:sz w:val="16"/>
                <w:szCs w:val="16"/>
                <w:lang w:val="it-IT" w:eastAsia="en-GB"/>
              </w:rPr>
              <w:t>/</w:t>
            </w:r>
            <w:r w:rsidR="00192D96" w:rsidRPr="00A07DB2">
              <w:rPr>
                <w:i/>
                <w:iCs/>
                <w:snapToGrid w:val="0"/>
                <w:sz w:val="16"/>
                <w:szCs w:val="16"/>
                <w:lang w:val="it-IT" w:eastAsia="en-GB"/>
              </w:rPr>
              <w:t xml:space="preserve">Nome </w:t>
            </w:r>
          </w:p>
          <w:p w14:paraId="316BC2A1" w14:textId="1A574AC0" w:rsidR="003339E8" w:rsidRPr="00A07DB2" w:rsidRDefault="003339E8" w:rsidP="003339E8">
            <w:pPr>
              <w:tabs>
                <w:tab w:val="left" w:pos="388"/>
              </w:tabs>
              <w:suppressAutoHyphens w:val="0"/>
              <w:jc w:val="both"/>
              <w:rPr>
                <w:i/>
                <w:iCs/>
                <w:snapToGrid w:val="0"/>
                <w:sz w:val="16"/>
                <w:szCs w:val="16"/>
                <w:lang w:val="it-IT" w:eastAsia="en-GB"/>
              </w:rPr>
            </w:pPr>
            <w:r w:rsidRPr="00A07DB2">
              <w:rPr>
                <w:i/>
                <w:iCs/>
                <w:snapToGrid w:val="0"/>
                <w:sz w:val="16"/>
                <w:szCs w:val="16"/>
                <w:lang w:val="it-IT" w:eastAsia="en-GB"/>
              </w:rPr>
              <w:t>Dirección</w:t>
            </w:r>
            <w:r w:rsidR="00192D96">
              <w:rPr>
                <w:i/>
                <w:iCs/>
                <w:snapToGrid w:val="0"/>
                <w:sz w:val="16"/>
                <w:szCs w:val="16"/>
                <w:lang w:val="it-IT" w:eastAsia="en-GB"/>
              </w:rPr>
              <w:t>/</w:t>
            </w:r>
            <w:r w:rsidR="005533E5" w:rsidRPr="00A07DB2">
              <w:rPr>
                <w:i/>
                <w:iCs/>
                <w:snapToGrid w:val="0"/>
                <w:sz w:val="16"/>
                <w:szCs w:val="16"/>
                <w:lang w:val="it-IT" w:eastAsia="en-GB"/>
              </w:rPr>
              <w:t xml:space="preserve"> Indirizzo </w:t>
            </w:r>
          </w:p>
          <w:p w14:paraId="0E166FC3" w14:textId="77777777" w:rsidR="003339E8" w:rsidRPr="00A07DB2" w:rsidRDefault="003339E8" w:rsidP="003339E8">
            <w:pPr>
              <w:tabs>
                <w:tab w:val="left" w:pos="388"/>
              </w:tabs>
              <w:suppressAutoHyphens w:val="0"/>
              <w:jc w:val="both"/>
              <w:rPr>
                <w:snapToGrid w:val="0"/>
                <w:sz w:val="16"/>
                <w:szCs w:val="16"/>
                <w:lang w:val="it-IT" w:eastAsia="en-GB"/>
              </w:rPr>
            </w:pPr>
          </w:p>
          <w:p w14:paraId="0DCA3414" w14:textId="21DB5921" w:rsidR="003339E8" w:rsidRPr="00A07DB2" w:rsidRDefault="003339E8" w:rsidP="003339E8">
            <w:pPr>
              <w:jc w:val="both"/>
              <w:rPr>
                <w:sz w:val="16"/>
              </w:rPr>
            </w:pPr>
            <w:r w:rsidRPr="00A07DB2">
              <w:rPr>
                <w:snapToGrid w:val="0"/>
                <w:sz w:val="16"/>
                <w:szCs w:val="16"/>
                <w:lang w:val="en-GB" w:eastAsia="en-GB"/>
              </w:rPr>
              <w:t xml:space="preserve"> </w:t>
            </w:r>
            <w:r w:rsidRPr="00A07DB2">
              <w:rPr>
                <w:i/>
                <w:iCs/>
                <w:snapToGrid w:val="0"/>
                <w:sz w:val="16"/>
                <w:szCs w:val="16"/>
                <w:lang w:val="en-GB" w:eastAsia="en-GB"/>
              </w:rPr>
              <w:t>País</w:t>
            </w:r>
            <w:r w:rsidR="00192D96">
              <w:rPr>
                <w:i/>
                <w:iCs/>
                <w:snapToGrid w:val="0"/>
                <w:sz w:val="16"/>
                <w:szCs w:val="16"/>
                <w:lang w:val="en-GB" w:eastAsia="en-GB"/>
              </w:rPr>
              <w:t>/</w:t>
            </w:r>
            <w:r w:rsidR="005533E5" w:rsidRPr="00A07DB2">
              <w:rPr>
                <w:i/>
                <w:iCs/>
                <w:snapToGrid w:val="0"/>
                <w:sz w:val="16"/>
                <w:szCs w:val="16"/>
                <w:lang w:val="en-GB" w:eastAsia="en-GB"/>
              </w:rPr>
              <w:t xml:space="preserve"> Paese</w:t>
            </w:r>
          </w:p>
        </w:tc>
        <w:tc>
          <w:tcPr>
            <w:tcW w:w="54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CAB80" w14:textId="43484EFB" w:rsidR="003339E8" w:rsidRPr="00A07DB2" w:rsidRDefault="003339E8" w:rsidP="003339E8">
            <w:pPr>
              <w:snapToGrid w:val="0"/>
              <w:spacing w:before="120"/>
              <w:jc w:val="both"/>
              <w:rPr>
                <w:sz w:val="16"/>
                <w:lang w:val="it-IT"/>
              </w:rPr>
            </w:pPr>
            <w:r w:rsidRPr="00A07DB2">
              <w:rPr>
                <w:sz w:val="16"/>
                <w:lang w:val="it-IT"/>
              </w:rPr>
              <w:t xml:space="preserve">3-  </w:t>
            </w:r>
            <w:r w:rsidRPr="00A07DB2">
              <w:rPr>
                <w:i/>
                <w:iCs/>
                <w:sz w:val="16"/>
                <w:lang w:val="it-IT"/>
              </w:rPr>
              <w:t>Número del certificado</w:t>
            </w:r>
            <w:r w:rsidRPr="00A07DB2">
              <w:rPr>
                <w:sz w:val="16"/>
                <w:lang w:val="it-IT"/>
              </w:rPr>
              <w:t xml:space="preserve"> </w:t>
            </w:r>
            <w:r w:rsidR="00F064EE">
              <w:rPr>
                <w:sz w:val="16"/>
                <w:lang w:val="it-IT"/>
              </w:rPr>
              <w:t>/</w:t>
            </w:r>
            <w:r w:rsidR="00F064EE" w:rsidRPr="00A07DB2">
              <w:rPr>
                <w:i/>
                <w:sz w:val="16"/>
                <w:lang w:val="it-IT"/>
              </w:rPr>
              <w:t xml:space="preserve"> N del certificato</w:t>
            </w:r>
          </w:p>
          <w:p w14:paraId="2F8C04E0" w14:textId="77777777" w:rsidR="003339E8" w:rsidRPr="00A07DB2" w:rsidRDefault="003339E8" w:rsidP="00EF5015">
            <w:pPr>
              <w:snapToGrid w:val="0"/>
              <w:spacing w:before="120"/>
              <w:jc w:val="center"/>
              <w:rPr>
                <w:i/>
                <w:sz w:val="16"/>
                <w:lang w:val="it-IT"/>
              </w:rPr>
            </w:pPr>
            <w:r w:rsidRPr="00A07DB2">
              <w:rPr>
                <w:sz w:val="16"/>
                <w:lang w:val="it-IT"/>
              </w:rPr>
              <w:t>ITA</w:t>
            </w:r>
          </w:p>
        </w:tc>
      </w:tr>
      <w:tr w:rsidR="003339E8" w:rsidRPr="00A07DB2" w14:paraId="298F69FC" w14:textId="77777777">
        <w:trPr>
          <w:trHeight w:val="2216"/>
        </w:trPr>
        <w:tc>
          <w:tcPr>
            <w:tcW w:w="5315" w:type="dxa"/>
            <w:gridSpan w:val="3"/>
            <w:vMerge/>
            <w:tcBorders>
              <w:left w:val="single" w:sz="4" w:space="0" w:color="000000"/>
            </w:tcBorders>
          </w:tcPr>
          <w:p w14:paraId="0A4D657B" w14:textId="77777777" w:rsidR="003339E8" w:rsidRPr="00A07DB2" w:rsidRDefault="003339E8" w:rsidP="003339E8">
            <w:pPr>
              <w:jc w:val="both"/>
              <w:rPr>
                <w:lang w:val="it-IT"/>
              </w:rPr>
            </w:pPr>
          </w:p>
        </w:tc>
        <w:bookmarkStart w:id="0" w:name="OLE_LINK1"/>
        <w:bookmarkEnd w:id="0"/>
        <w:tc>
          <w:tcPr>
            <w:tcW w:w="5447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3ADB07" w14:textId="77777777" w:rsidR="003339E8" w:rsidRPr="00A07DB2" w:rsidRDefault="003339E8" w:rsidP="003339E8">
            <w:pPr>
              <w:jc w:val="center"/>
              <w:rPr>
                <w:sz w:val="16"/>
                <w:lang w:val="en-GB"/>
              </w:rPr>
            </w:pPr>
            <w:r w:rsidRPr="00A07DB2">
              <w:rPr>
                <w:sz w:val="48"/>
                <w:szCs w:val="48"/>
              </w:rPr>
              <w:object w:dxaOrig="2970" w:dyaOrig="2040" w14:anchorId="65B358E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7pt;height:57.75pt" o:ole="" fillcolor="window">
                  <v:imagedata r:id="rId8" o:title=""/>
                </v:shape>
                <o:OLEObject Type="Embed" ProgID="PBrush" ShapeID="_x0000_i1025" DrawAspect="Content" ObjectID="_1768126515" r:id="rId9"/>
              </w:object>
            </w:r>
          </w:p>
          <w:p w14:paraId="2AF16FFD" w14:textId="7C044F5C" w:rsidR="00894D15" w:rsidRDefault="00894D15" w:rsidP="003339E8">
            <w:pPr>
              <w:jc w:val="center"/>
              <w:rPr>
                <w:sz w:val="16"/>
                <w:lang w:val="en-GB"/>
              </w:rPr>
            </w:pPr>
          </w:p>
          <w:p w14:paraId="0B620B97" w14:textId="77777777" w:rsidR="00894D15" w:rsidRPr="00020880" w:rsidRDefault="00894D15" w:rsidP="003339E8">
            <w:pPr>
              <w:jc w:val="center"/>
              <w:rPr>
                <w:i/>
                <w:sz w:val="16"/>
                <w:lang w:val="en-US"/>
              </w:rPr>
            </w:pPr>
          </w:p>
          <w:p w14:paraId="082BE66C" w14:textId="77777777" w:rsidR="00C651C4" w:rsidRPr="001907D1" w:rsidRDefault="00C651C4" w:rsidP="00C651C4">
            <w:pPr>
              <w:pStyle w:val="TableParagraph"/>
              <w:spacing w:before="41"/>
              <w:ind w:left="276" w:right="275" w:firstLine="2"/>
              <w:jc w:val="center"/>
              <w:rPr>
                <w:sz w:val="16"/>
                <w:lang w:val="es-EC"/>
              </w:rPr>
            </w:pPr>
            <w:r w:rsidRPr="000D0886">
              <w:rPr>
                <w:sz w:val="16"/>
                <w:lang w:val="es-EC"/>
              </w:rPr>
              <w:t>Certificado Oficial para la exportación de productos lácteos para consumo humano a Costa Ric</w:t>
            </w:r>
            <w:r>
              <w:rPr>
                <w:sz w:val="16"/>
                <w:lang w:val="es-EC"/>
              </w:rPr>
              <w:t>a</w:t>
            </w:r>
          </w:p>
          <w:p w14:paraId="05B2FF24" w14:textId="4EC4B1ED" w:rsidR="00894D15" w:rsidRDefault="00894D15" w:rsidP="00894D15">
            <w:pPr>
              <w:jc w:val="center"/>
              <w:rPr>
                <w:i/>
                <w:sz w:val="16"/>
                <w:lang w:val="es-ES"/>
              </w:rPr>
            </w:pPr>
            <w:r w:rsidRPr="000E49CE">
              <w:rPr>
                <w:i/>
                <w:sz w:val="16"/>
                <w:lang w:val="es-ES"/>
              </w:rPr>
              <w:t xml:space="preserve"> </w:t>
            </w:r>
          </w:p>
          <w:p w14:paraId="6150F5ED" w14:textId="2B0A8CB4" w:rsidR="00192D96" w:rsidRPr="000E49CE" w:rsidRDefault="00C651C4" w:rsidP="00894D15">
            <w:pPr>
              <w:jc w:val="center"/>
              <w:rPr>
                <w:i/>
                <w:sz w:val="16"/>
                <w:lang w:val="es-ES"/>
              </w:rPr>
            </w:pPr>
            <w:r>
              <w:rPr>
                <w:i/>
                <w:sz w:val="16"/>
              </w:rPr>
              <w:t>Certificato ufficiale per l’esportazione di prodotti a base di latte  per il consumo</w:t>
            </w:r>
            <w:r>
              <w:rPr>
                <w:i/>
                <w:spacing w:val="-37"/>
                <w:sz w:val="16"/>
              </w:rPr>
              <w:t xml:space="preserve">    </w:t>
            </w:r>
            <w:r>
              <w:rPr>
                <w:i/>
                <w:sz w:val="16"/>
              </w:rPr>
              <w:t xml:space="preserve">umano in Costa Rica </w:t>
            </w:r>
          </w:p>
          <w:p w14:paraId="3EF2C778" w14:textId="77777777" w:rsidR="00894D15" w:rsidRDefault="00894D15" w:rsidP="00894D15">
            <w:pPr>
              <w:pStyle w:val="Corpotesto"/>
              <w:spacing w:before="1"/>
              <w:rPr>
                <w:b/>
              </w:rPr>
            </w:pPr>
          </w:p>
          <w:p w14:paraId="02DB13B3" w14:textId="77777777" w:rsidR="00EF5015" w:rsidRPr="00A07DB2" w:rsidRDefault="00EF5015" w:rsidP="003339E8">
            <w:pPr>
              <w:jc w:val="center"/>
              <w:rPr>
                <w:i/>
                <w:sz w:val="16"/>
              </w:rPr>
            </w:pPr>
          </w:p>
        </w:tc>
      </w:tr>
      <w:tr w:rsidR="003339E8" w:rsidRPr="00A07DB2" w14:paraId="10EA9503" w14:textId="77777777">
        <w:trPr>
          <w:trHeight w:val="971"/>
        </w:trPr>
        <w:tc>
          <w:tcPr>
            <w:tcW w:w="5315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E1A59D" w14:textId="77777777" w:rsidR="003339E8" w:rsidRPr="00A07DB2" w:rsidRDefault="003339E8" w:rsidP="003339E8">
            <w:pPr>
              <w:snapToGrid w:val="0"/>
              <w:jc w:val="both"/>
              <w:rPr>
                <w:sz w:val="16"/>
              </w:rPr>
            </w:pPr>
          </w:p>
        </w:tc>
        <w:tc>
          <w:tcPr>
            <w:tcW w:w="54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9B6A4D" w14:textId="3FB36FE7" w:rsidR="003339E8" w:rsidRPr="00A07DB2" w:rsidRDefault="003339E8" w:rsidP="003339E8">
            <w:pPr>
              <w:snapToGrid w:val="0"/>
              <w:jc w:val="both"/>
              <w:rPr>
                <w:sz w:val="16"/>
                <w:lang w:val="en-GB"/>
              </w:rPr>
            </w:pPr>
            <w:r w:rsidRPr="00A07DB2">
              <w:rPr>
                <w:sz w:val="16"/>
                <w:lang w:val="en-GB"/>
              </w:rPr>
              <w:t xml:space="preserve">4- </w:t>
            </w:r>
            <w:r w:rsidR="008B164E" w:rsidRPr="00A07DB2">
              <w:rPr>
                <w:i/>
                <w:sz w:val="16"/>
                <w:lang w:val="it-IT"/>
              </w:rPr>
              <w:t xml:space="preserve"> Establecimientos involucrados en la producción del producto final exportado</w:t>
            </w:r>
            <w:r w:rsidR="008B164E">
              <w:rPr>
                <w:i/>
                <w:sz w:val="16"/>
                <w:lang w:val="it-IT"/>
              </w:rPr>
              <w:t>/</w:t>
            </w:r>
          </w:p>
          <w:p w14:paraId="6949E5F6" w14:textId="7BC29AFD" w:rsidR="003339E8" w:rsidRPr="00A07DB2" w:rsidRDefault="003339E8" w:rsidP="003339E8">
            <w:pPr>
              <w:snapToGrid w:val="0"/>
              <w:jc w:val="both"/>
              <w:rPr>
                <w:i/>
                <w:sz w:val="16"/>
                <w:lang w:val="it-IT"/>
              </w:rPr>
            </w:pPr>
            <w:r w:rsidRPr="00A07DB2">
              <w:rPr>
                <w:i/>
                <w:sz w:val="16"/>
                <w:lang w:val="it-IT"/>
              </w:rPr>
              <w:t>Stabilimenti coinvolti nella produzione del prodotto finale esportato</w:t>
            </w:r>
          </w:p>
          <w:p w14:paraId="5307EDFA" w14:textId="77777777" w:rsidR="003339E8" w:rsidRPr="00A07DB2" w:rsidRDefault="003339E8" w:rsidP="003339E8">
            <w:pPr>
              <w:snapToGrid w:val="0"/>
              <w:jc w:val="both"/>
              <w:rPr>
                <w:sz w:val="16"/>
                <w:lang w:val="it-IT"/>
              </w:rPr>
            </w:pPr>
          </w:p>
          <w:p w14:paraId="724160F7" w14:textId="77777777" w:rsidR="003339E8" w:rsidRPr="00A07DB2" w:rsidRDefault="003339E8" w:rsidP="00D74D0B">
            <w:pPr>
              <w:snapToGrid w:val="0"/>
              <w:ind w:left="438"/>
              <w:jc w:val="both"/>
              <w:rPr>
                <w:rFonts w:ascii="Times-Roman" w:eastAsia="SimSun" w:hAnsi="Times-Roman" w:cs="Times-Roman"/>
                <w:sz w:val="16"/>
                <w:szCs w:val="16"/>
                <w:lang w:val="es-ES" w:eastAsia="zh-CN"/>
              </w:rPr>
            </w:pPr>
          </w:p>
          <w:p w14:paraId="00614C67" w14:textId="4E49D85C" w:rsidR="003339E8" w:rsidRPr="000A2D4A" w:rsidRDefault="003339E8" w:rsidP="00D74D0B">
            <w:pPr>
              <w:snapToGrid w:val="0"/>
              <w:ind w:left="438"/>
              <w:jc w:val="both"/>
              <w:rPr>
                <w:rFonts w:ascii="Times-Roman" w:eastAsia="SimSun" w:hAnsi="Times-Roman" w:cs="Times-Roman"/>
                <w:strike/>
                <w:sz w:val="16"/>
                <w:szCs w:val="16"/>
                <w:lang w:val="it-IT" w:eastAsia="zh-CN"/>
              </w:rPr>
            </w:pPr>
          </w:p>
          <w:p w14:paraId="70E11899" w14:textId="0679A2F1" w:rsidR="00C24620" w:rsidRPr="000A2D4A" w:rsidRDefault="00C24620" w:rsidP="00D74D0B">
            <w:pPr>
              <w:snapToGrid w:val="0"/>
              <w:ind w:left="438"/>
              <w:jc w:val="both"/>
              <w:rPr>
                <w:rFonts w:ascii="Times-Roman" w:eastAsia="SimSun" w:hAnsi="Times-Roman" w:cs="Times-Roman"/>
                <w:strike/>
                <w:sz w:val="16"/>
                <w:szCs w:val="16"/>
                <w:lang w:val="it-IT" w:eastAsia="zh-CN"/>
              </w:rPr>
            </w:pPr>
          </w:p>
          <w:p w14:paraId="7BFDF0CC" w14:textId="67D87429" w:rsidR="00C24620" w:rsidRPr="00CF359D" w:rsidRDefault="00CF359D" w:rsidP="000F6BC0">
            <w:pPr>
              <w:pStyle w:val="TableParagraph"/>
              <w:numPr>
                <w:ilvl w:val="1"/>
                <w:numId w:val="11"/>
              </w:numPr>
              <w:tabs>
                <w:tab w:val="left" w:pos="775"/>
                <w:tab w:val="left" w:pos="776"/>
              </w:tabs>
              <w:rPr>
                <w:sz w:val="16"/>
              </w:rPr>
            </w:pPr>
            <w:r w:rsidRPr="00CF359D">
              <w:rPr>
                <w:sz w:val="16"/>
              </w:rPr>
              <w:t>Número de aprobación</w:t>
            </w:r>
            <w:r w:rsidR="00C24620" w:rsidRPr="00CF359D">
              <w:rPr>
                <w:i/>
                <w:sz w:val="16"/>
              </w:rPr>
              <w:t>/</w:t>
            </w:r>
            <w:r w:rsidR="00C24620" w:rsidRPr="00CF359D">
              <w:rPr>
                <w:i/>
                <w:spacing w:val="-4"/>
                <w:sz w:val="16"/>
              </w:rPr>
              <w:t xml:space="preserve"> </w:t>
            </w:r>
            <w:r w:rsidR="00C24620" w:rsidRPr="00CF359D">
              <w:rPr>
                <w:i/>
                <w:sz w:val="16"/>
              </w:rPr>
              <w:t>Numero</w:t>
            </w:r>
            <w:r w:rsidR="00C24620" w:rsidRPr="00CF359D">
              <w:rPr>
                <w:i/>
                <w:spacing w:val="-3"/>
                <w:sz w:val="16"/>
              </w:rPr>
              <w:t xml:space="preserve"> </w:t>
            </w:r>
            <w:r w:rsidR="00C24620" w:rsidRPr="00CF359D">
              <w:rPr>
                <w:i/>
                <w:sz w:val="16"/>
              </w:rPr>
              <w:t>di</w:t>
            </w:r>
            <w:r w:rsidR="00C24620" w:rsidRPr="00CF359D">
              <w:rPr>
                <w:i/>
                <w:spacing w:val="-2"/>
                <w:sz w:val="16"/>
              </w:rPr>
              <w:t xml:space="preserve"> </w:t>
            </w:r>
            <w:r w:rsidR="00C24620" w:rsidRPr="00CF359D">
              <w:rPr>
                <w:i/>
                <w:sz w:val="16"/>
              </w:rPr>
              <w:t>riconoscimento</w:t>
            </w:r>
          </w:p>
          <w:p w14:paraId="544D1E47" w14:textId="3C8448D5" w:rsidR="00C24620" w:rsidRDefault="00CF359D" w:rsidP="00C24620">
            <w:pPr>
              <w:pStyle w:val="TableParagraph"/>
              <w:numPr>
                <w:ilvl w:val="1"/>
                <w:numId w:val="11"/>
              </w:numPr>
              <w:tabs>
                <w:tab w:val="left" w:pos="775"/>
                <w:tab w:val="left" w:pos="776"/>
              </w:tabs>
              <w:spacing w:before="135"/>
              <w:rPr>
                <w:sz w:val="16"/>
              </w:rPr>
            </w:pPr>
            <w:r>
              <w:rPr>
                <w:sz w:val="16"/>
              </w:rPr>
              <w:t xml:space="preserve">Nombre </w:t>
            </w:r>
            <w:r w:rsidR="00C24620">
              <w:rPr>
                <w:sz w:val="16"/>
              </w:rPr>
              <w:t>/ Nome</w:t>
            </w:r>
          </w:p>
          <w:p w14:paraId="70F0EF64" w14:textId="133ECAF6" w:rsidR="00C24620" w:rsidRDefault="00CF359D" w:rsidP="00C24620">
            <w:pPr>
              <w:pStyle w:val="TableParagraph"/>
              <w:numPr>
                <w:ilvl w:val="1"/>
                <w:numId w:val="11"/>
              </w:numPr>
              <w:tabs>
                <w:tab w:val="left" w:pos="775"/>
                <w:tab w:val="left" w:pos="776"/>
              </w:tabs>
              <w:spacing w:before="138"/>
              <w:rPr>
                <w:i/>
                <w:sz w:val="16"/>
              </w:rPr>
            </w:pPr>
            <w:r w:rsidRPr="00C24620">
              <w:rPr>
                <w:i/>
                <w:sz w:val="16"/>
              </w:rPr>
              <w:t>Dirección</w:t>
            </w:r>
            <w:r w:rsidR="00C24620">
              <w:rPr>
                <w:spacing w:val="-3"/>
                <w:sz w:val="16"/>
              </w:rPr>
              <w:t xml:space="preserve"> </w:t>
            </w:r>
            <w:r w:rsidR="00C24620">
              <w:rPr>
                <w:i/>
                <w:sz w:val="16"/>
              </w:rPr>
              <w:t>/</w:t>
            </w:r>
            <w:r w:rsidR="00C24620">
              <w:rPr>
                <w:i/>
                <w:spacing w:val="-3"/>
                <w:sz w:val="16"/>
              </w:rPr>
              <w:t xml:space="preserve"> </w:t>
            </w:r>
            <w:r w:rsidR="00C24620">
              <w:rPr>
                <w:i/>
                <w:sz w:val="16"/>
              </w:rPr>
              <w:t>Indirizzo</w:t>
            </w:r>
          </w:p>
          <w:p w14:paraId="661CCAF5" w14:textId="51CD73F3" w:rsidR="00C24620" w:rsidRPr="00C24620" w:rsidRDefault="00CF359D" w:rsidP="005378E4">
            <w:pPr>
              <w:pStyle w:val="TableParagraph"/>
              <w:numPr>
                <w:ilvl w:val="1"/>
                <w:numId w:val="11"/>
              </w:numPr>
              <w:tabs>
                <w:tab w:val="left" w:pos="775"/>
                <w:tab w:val="left" w:pos="776"/>
              </w:tabs>
              <w:spacing w:before="138"/>
              <w:rPr>
                <w:b/>
                <w:sz w:val="20"/>
              </w:rPr>
            </w:pPr>
            <w:r w:rsidRPr="00C24620">
              <w:rPr>
                <w:i/>
                <w:sz w:val="16"/>
              </w:rPr>
              <w:t>País</w:t>
            </w:r>
            <w:r w:rsidR="00C24620">
              <w:rPr>
                <w:spacing w:val="-6"/>
                <w:sz w:val="16"/>
              </w:rPr>
              <w:t xml:space="preserve"> </w:t>
            </w:r>
            <w:r w:rsidR="00C24620">
              <w:rPr>
                <w:sz w:val="16"/>
              </w:rPr>
              <w:t>/</w:t>
            </w:r>
            <w:r w:rsidR="00C24620">
              <w:rPr>
                <w:spacing w:val="-1"/>
                <w:sz w:val="16"/>
              </w:rPr>
              <w:t xml:space="preserve"> </w:t>
            </w:r>
            <w:r w:rsidR="00C24620">
              <w:rPr>
                <w:i/>
                <w:sz w:val="16"/>
              </w:rPr>
              <w:t>Paese</w:t>
            </w:r>
            <w:r w:rsidR="00C24620">
              <w:rPr>
                <w:i/>
                <w:spacing w:val="-3"/>
                <w:sz w:val="16"/>
              </w:rPr>
              <w:t xml:space="preserve"> </w:t>
            </w:r>
            <w:r w:rsidR="00C24620">
              <w:rPr>
                <w:i/>
                <w:sz w:val="16"/>
              </w:rPr>
              <w:t>dello</w:t>
            </w:r>
            <w:r w:rsidR="00C24620">
              <w:rPr>
                <w:i/>
                <w:spacing w:val="-3"/>
                <w:sz w:val="16"/>
              </w:rPr>
              <w:t xml:space="preserve"> </w:t>
            </w:r>
            <w:r w:rsidR="00C24620">
              <w:rPr>
                <w:i/>
                <w:sz w:val="16"/>
              </w:rPr>
              <w:t>stabilimento</w:t>
            </w:r>
          </w:p>
          <w:p w14:paraId="54DF2DBD" w14:textId="77777777" w:rsidR="00106A68" w:rsidRPr="00A07DB2" w:rsidRDefault="00106A68" w:rsidP="00C24620">
            <w:pPr>
              <w:snapToGrid w:val="0"/>
              <w:ind w:left="438"/>
              <w:jc w:val="both"/>
              <w:rPr>
                <w:rFonts w:ascii="Times-Roman" w:eastAsia="SimSun" w:hAnsi="Times-Roman" w:cs="Times-Roman"/>
                <w:iCs/>
                <w:lang w:val="es-ES" w:eastAsia="zh-CN"/>
              </w:rPr>
            </w:pPr>
          </w:p>
        </w:tc>
      </w:tr>
      <w:tr w:rsidR="003339E8" w:rsidRPr="00A07DB2" w14:paraId="0ECA8A14" w14:textId="77777777">
        <w:trPr>
          <w:trHeight w:hRule="exact" w:val="863"/>
        </w:trPr>
        <w:tc>
          <w:tcPr>
            <w:tcW w:w="2761" w:type="dxa"/>
            <w:gridSpan w:val="2"/>
            <w:vMerge w:val="restart"/>
            <w:tcBorders>
              <w:left w:val="single" w:sz="4" w:space="0" w:color="000000"/>
            </w:tcBorders>
          </w:tcPr>
          <w:p w14:paraId="12635668" w14:textId="2CC03B00" w:rsidR="003339E8" w:rsidRPr="00A07DB2" w:rsidRDefault="003339E8" w:rsidP="003339E8">
            <w:pPr>
              <w:snapToGrid w:val="0"/>
              <w:jc w:val="both"/>
              <w:rPr>
                <w:sz w:val="16"/>
              </w:rPr>
            </w:pPr>
            <w:r w:rsidRPr="00A07DB2">
              <w:rPr>
                <w:sz w:val="16"/>
              </w:rPr>
              <w:t>5-</w:t>
            </w:r>
            <w:r w:rsidR="005726E1">
              <w:rPr>
                <w:sz w:val="16"/>
              </w:rPr>
              <w:t xml:space="preserve"> </w:t>
            </w:r>
            <w:r w:rsidR="005726E1" w:rsidRPr="00A07DB2">
              <w:rPr>
                <w:i/>
                <w:sz w:val="16"/>
              </w:rPr>
              <w:t xml:space="preserve"> Transportador</w:t>
            </w:r>
            <w:r w:rsidR="005726E1" w:rsidRPr="00A07DB2">
              <w:rPr>
                <w:sz w:val="16"/>
              </w:rPr>
              <w:t xml:space="preserve"> </w:t>
            </w:r>
            <w:r w:rsidR="005726E1">
              <w:rPr>
                <w:sz w:val="16"/>
              </w:rPr>
              <w:t>/</w:t>
            </w:r>
            <w:r w:rsidRPr="00A07DB2">
              <w:rPr>
                <w:sz w:val="16"/>
              </w:rPr>
              <w:t xml:space="preserve"> </w:t>
            </w:r>
            <w:r w:rsidRPr="00A07DB2">
              <w:rPr>
                <w:i/>
                <w:sz w:val="16"/>
              </w:rPr>
              <w:t xml:space="preserve">Trasportatore </w:t>
            </w:r>
          </w:p>
          <w:p w14:paraId="07F67DBF" w14:textId="77777777" w:rsidR="003339E8" w:rsidRPr="00A07DB2" w:rsidRDefault="003339E8" w:rsidP="003339E8">
            <w:pPr>
              <w:jc w:val="both"/>
              <w:rPr>
                <w:sz w:val="16"/>
              </w:rPr>
            </w:pPr>
          </w:p>
        </w:tc>
        <w:tc>
          <w:tcPr>
            <w:tcW w:w="2554" w:type="dxa"/>
            <w:tcBorders>
              <w:left w:val="single" w:sz="4" w:space="0" w:color="000000"/>
              <w:right w:val="single" w:sz="4" w:space="0" w:color="auto"/>
            </w:tcBorders>
          </w:tcPr>
          <w:p w14:paraId="1642B113" w14:textId="7C395E42" w:rsidR="003339E8" w:rsidRPr="00A07DB2" w:rsidRDefault="003339E8" w:rsidP="003339E8">
            <w:pPr>
              <w:snapToGrid w:val="0"/>
              <w:jc w:val="both"/>
              <w:rPr>
                <w:sz w:val="16"/>
                <w:lang w:val="es-ES"/>
              </w:rPr>
            </w:pPr>
            <w:r w:rsidRPr="00A07DB2">
              <w:rPr>
                <w:sz w:val="16"/>
                <w:lang w:val="es-ES"/>
              </w:rPr>
              <w:t xml:space="preserve">6- </w:t>
            </w:r>
            <w:r w:rsidRPr="00A07DB2">
              <w:rPr>
                <w:i/>
                <w:sz w:val="16"/>
                <w:lang w:val="es-ES"/>
              </w:rPr>
              <w:t>Puerto de embarque</w:t>
            </w:r>
            <w:r w:rsidR="005726E1">
              <w:rPr>
                <w:i/>
                <w:sz w:val="16"/>
                <w:lang w:val="es-ES"/>
              </w:rPr>
              <w:t>/</w:t>
            </w:r>
            <w:r w:rsidR="005726E1" w:rsidRPr="00A07DB2">
              <w:rPr>
                <w:i/>
                <w:sz w:val="16"/>
                <w:lang w:val="es-ES"/>
              </w:rPr>
              <w:t xml:space="preserve"> Porto d’imbarco</w:t>
            </w:r>
          </w:p>
          <w:p w14:paraId="178FF195" w14:textId="77777777" w:rsidR="003339E8" w:rsidRPr="00A07DB2" w:rsidRDefault="003339E8" w:rsidP="003339E8">
            <w:pPr>
              <w:jc w:val="both"/>
              <w:rPr>
                <w:sz w:val="16"/>
                <w:lang w:val="es-ES"/>
              </w:rPr>
            </w:pPr>
          </w:p>
          <w:p w14:paraId="0833A624" w14:textId="77777777" w:rsidR="003339E8" w:rsidRPr="00A07DB2" w:rsidRDefault="003339E8" w:rsidP="003339E8">
            <w:pPr>
              <w:jc w:val="both"/>
              <w:rPr>
                <w:sz w:val="16"/>
                <w:lang w:val="es-ES"/>
              </w:rPr>
            </w:pPr>
          </w:p>
          <w:p w14:paraId="407971B8" w14:textId="77777777" w:rsidR="003339E8" w:rsidRPr="00A07DB2" w:rsidRDefault="003339E8" w:rsidP="003339E8">
            <w:pPr>
              <w:jc w:val="both"/>
              <w:rPr>
                <w:sz w:val="16"/>
                <w:lang w:val="es-ES"/>
              </w:rPr>
            </w:pPr>
          </w:p>
        </w:tc>
        <w:tc>
          <w:tcPr>
            <w:tcW w:w="54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0C73FE" w14:textId="77777777" w:rsidR="003339E8" w:rsidRPr="00A07DB2" w:rsidRDefault="003339E8" w:rsidP="003339E8">
            <w:pPr>
              <w:jc w:val="both"/>
              <w:rPr>
                <w:sz w:val="16"/>
                <w:lang w:val="es-ES"/>
              </w:rPr>
            </w:pPr>
          </w:p>
        </w:tc>
      </w:tr>
      <w:tr w:rsidR="003339E8" w:rsidRPr="00A07DB2" w14:paraId="4FAB0E99" w14:textId="77777777">
        <w:trPr>
          <w:trHeight w:hRule="exact" w:val="987"/>
        </w:trPr>
        <w:tc>
          <w:tcPr>
            <w:tcW w:w="2761" w:type="dxa"/>
            <w:gridSpan w:val="2"/>
            <w:vMerge/>
            <w:tcBorders>
              <w:left w:val="single" w:sz="4" w:space="0" w:color="000000"/>
            </w:tcBorders>
          </w:tcPr>
          <w:p w14:paraId="0B1FDA97" w14:textId="77777777" w:rsidR="003339E8" w:rsidRPr="00A07DB2" w:rsidRDefault="003339E8" w:rsidP="003339E8">
            <w:pPr>
              <w:jc w:val="both"/>
              <w:rPr>
                <w:lang w:val="es-ES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6011849B" w14:textId="332BA3BB" w:rsidR="003339E8" w:rsidRPr="00A07DB2" w:rsidRDefault="003339E8" w:rsidP="003339E8">
            <w:pPr>
              <w:snapToGrid w:val="0"/>
              <w:jc w:val="both"/>
              <w:rPr>
                <w:i/>
                <w:sz w:val="16"/>
                <w:lang w:val="it-IT"/>
              </w:rPr>
            </w:pPr>
            <w:r w:rsidRPr="00A07DB2">
              <w:rPr>
                <w:sz w:val="16"/>
                <w:lang w:val="it-IT"/>
              </w:rPr>
              <w:t xml:space="preserve">7- </w:t>
            </w:r>
            <w:r w:rsidR="005726E1" w:rsidRPr="00A07DB2">
              <w:rPr>
                <w:i/>
                <w:sz w:val="16"/>
                <w:lang w:val="it-IT"/>
              </w:rPr>
              <w:t xml:space="preserve"> Fecha de envío </w:t>
            </w:r>
            <w:r w:rsidR="005726E1">
              <w:rPr>
                <w:i/>
                <w:sz w:val="16"/>
                <w:lang w:val="it-IT"/>
              </w:rPr>
              <w:t>/</w:t>
            </w:r>
            <w:r w:rsidRPr="00A07DB2">
              <w:rPr>
                <w:i/>
                <w:sz w:val="16"/>
                <w:lang w:val="it-IT"/>
              </w:rPr>
              <w:t>Data di spedizione/</w:t>
            </w:r>
          </w:p>
          <w:p w14:paraId="1B191F87" w14:textId="77777777" w:rsidR="003339E8" w:rsidRPr="00A07DB2" w:rsidRDefault="003339E8" w:rsidP="003339E8">
            <w:pPr>
              <w:jc w:val="both"/>
              <w:rPr>
                <w:sz w:val="16"/>
                <w:lang w:val="it-IT"/>
              </w:rPr>
            </w:pPr>
          </w:p>
        </w:tc>
        <w:tc>
          <w:tcPr>
            <w:tcW w:w="54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DB4321" w14:textId="77777777" w:rsidR="003339E8" w:rsidRPr="00A07DB2" w:rsidRDefault="003339E8" w:rsidP="003339E8">
            <w:pPr>
              <w:jc w:val="both"/>
              <w:rPr>
                <w:lang w:val="it-IT"/>
              </w:rPr>
            </w:pPr>
          </w:p>
        </w:tc>
      </w:tr>
      <w:tr w:rsidR="003339E8" w:rsidRPr="00A07DB2" w14:paraId="41F9F312" w14:textId="77777777">
        <w:trPr>
          <w:trHeight w:val="1124"/>
        </w:trPr>
        <w:tc>
          <w:tcPr>
            <w:tcW w:w="5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05BD39A" w14:textId="7B4C7C53" w:rsidR="003339E8" w:rsidRPr="00A07DB2" w:rsidRDefault="003339E8" w:rsidP="003339E8">
            <w:pPr>
              <w:snapToGrid w:val="0"/>
              <w:jc w:val="both"/>
              <w:rPr>
                <w:i/>
                <w:sz w:val="16"/>
              </w:rPr>
            </w:pPr>
            <w:r w:rsidRPr="00A07DB2">
              <w:rPr>
                <w:sz w:val="16"/>
              </w:rPr>
              <w:t xml:space="preserve">8- </w:t>
            </w:r>
            <w:r w:rsidR="005726E1">
              <w:rPr>
                <w:sz w:val="16"/>
              </w:rPr>
              <w:t xml:space="preserve"> </w:t>
            </w:r>
            <w:r w:rsidR="005726E1" w:rsidRPr="00A07DB2">
              <w:rPr>
                <w:i/>
                <w:sz w:val="16"/>
              </w:rPr>
              <w:t xml:space="preserve"> Puerto de desembarco </w:t>
            </w:r>
            <w:r w:rsidR="005726E1">
              <w:rPr>
                <w:i/>
                <w:sz w:val="16"/>
              </w:rPr>
              <w:t>/</w:t>
            </w:r>
            <w:r w:rsidRPr="00A07DB2">
              <w:rPr>
                <w:i/>
                <w:sz w:val="16"/>
              </w:rPr>
              <w:t>Porto di sbarco</w:t>
            </w:r>
            <w:r w:rsidRPr="00A07DB2">
              <w:t xml:space="preserve"> </w:t>
            </w:r>
          </w:p>
        </w:tc>
        <w:tc>
          <w:tcPr>
            <w:tcW w:w="54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D1BADA" w14:textId="77777777" w:rsidR="003339E8" w:rsidRPr="00A07DB2" w:rsidRDefault="003339E8" w:rsidP="003339E8">
            <w:pPr>
              <w:jc w:val="both"/>
              <w:rPr>
                <w:sz w:val="16"/>
                <w:lang w:val="it-IT"/>
              </w:rPr>
            </w:pPr>
          </w:p>
        </w:tc>
      </w:tr>
      <w:tr w:rsidR="003339E8" w:rsidRPr="00A07DB2" w14:paraId="6CD1EAED" w14:textId="77777777">
        <w:trPr>
          <w:trHeight w:val="1264"/>
        </w:trPr>
        <w:tc>
          <w:tcPr>
            <w:tcW w:w="531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FB6B7BC" w14:textId="77777777" w:rsidR="00281908" w:rsidRDefault="003339E8" w:rsidP="003339E8">
            <w:pPr>
              <w:snapToGrid w:val="0"/>
              <w:jc w:val="both"/>
              <w:rPr>
                <w:i/>
                <w:sz w:val="16"/>
                <w:lang w:val="es-ES"/>
              </w:rPr>
            </w:pPr>
            <w:r w:rsidRPr="00A07DB2">
              <w:rPr>
                <w:sz w:val="16"/>
              </w:rPr>
              <w:t xml:space="preserve">9- </w:t>
            </w:r>
            <w:r w:rsidRPr="00A07DB2">
              <w:rPr>
                <w:i/>
                <w:sz w:val="16"/>
              </w:rPr>
              <w:t xml:space="preserve"> </w:t>
            </w:r>
            <w:r w:rsidR="00281908" w:rsidRPr="00A07DB2">
              <w:rPr>
                <w:i/>
                <w:sz w:val="16"/>
                <w:lang w:val="es-ES"/>
              </w:rPr>
              <w:t xml:space="preserve"> Número de establecimiento exportador</w:t>
            </w:r>
            <w:r w:rsidR="00281908">
              <w:rPr>
                <w:i/>
                <w:sz w:val="16"/>
                <w:lang w:val="es-ES"/>
              </w:rPr>
              <w:t xml:space="preserve">/ </w:t>
            </w:r>
            <w:r w:rsidRPr="00A07DB2">
              <w:rPr>
                <w:i/>
                <w:sz w:val="16"/>
                <w:lang w:val="es-ES"/>
              </w:rPr>
              <w:t>N° stabilimento esportatore</w:t>
            </w:r>
          </w:p>
          <w:p w14:paraId="1A61C9F6" w14:textId="41922C35" w:rsidR="003339E8" w:rsidRDefault="003339E8" w:rsidP="003339E8">
            <w:pPr>
              <w:snapToGrid w:val="0"/>
              <w:jc w:val="both"/>
              <w:rPr>
                <w:sz w:val="16"/>
              </w:rPr>
            </w:pPr>
            <w:r w:rsidRPr="00A07DB2">
              <w:rPr>
                <w:i/>
                <w:sz w:val="16"/>
                <w:lang w:val="es-ES"/>
              </w:rPr>
              <w:t xml:space="preserve"> </w:t>
            </w:r>
          </w:p>
          <w:p w14:paraId="348D9A6A" w14:textId="77777777" w:rsidR="00281908" w:rsidRPr="00A07DB2" w:rsidRDefault="00281908" w:rsidP="00281908">
            <w:pPr>
              <w:tabs>
                <w:tab w:val="left" w:pos="388"/>
              </w:tabs>
              <w:suppressAutoHyphens w:val="0"/>
              <w:jc w:val="both"/>
              <w:rPr>
                <w:i/>
                <w:iCs/>
                <w:snapToGrid w:val="0"/>
                <w:sz w:val="16"/>
                <w:szCs w:val="16"/>
                <w:lang w:val="it-IT" w:eastAsia="en-GB"/>
              </w:rPr>
            </w:pPr>
            <w:r w:rsidRPr="00A07DB2">
              <w:rPr>
                <w:i/>
                <w:iCs/>
                <w:snapToGrid w:val="0"/>
                <w:sz w:val="16"/>
                <w:szCs w:val="16"/>
                <w:lang w:val="it-IT" w:eastAsia="en-GB"/>
              </w:rPr>
              <w:t>Dirección</w:t>
            </w:r>
            <w:r>
              <w:rPr>
                <w:i/>
                <w:iCs/>
                <w:snapToGrid w:val="0"/>
                <w:sz w:val="16"/>
                <w:szCs w:val="16"/>
                <w:lang w:val="it-IT" w:eastAsia="en-GB"/>
              </w:rPr>
              <w:t>/</w:t>
            </w:r>
            <w:r w:rsidRPr="00A07DB2">
              <w:rPr>
                <w:i/>
                <w:iCs/>
                <w:snapToGrid w:val="0"/>
                <w:sz w:val="16"/>
                <w:szCs w:val="16"/>
                <w:lang w:val="it-IT" w:eastAsia="en-GB"/>
              </w:rPr>
              <w:t xml:space="preserve"> Indirizzo </w:t>
            </w:r>
          </w:p>
          <w:p w14:paraId="3769A941" w14:textId="77777777" w:rsidR="00281908" w:rsidRPr="00A07DB2" w:rsidRDefault="00281908" w:rsidP="00281908">
            <w:pPr>
              <w:tabs>
                <w:tab w:val="left" w:pos="388"/>
              </w:tabs>
              <w:suppressAutoHyphens w:val="0"/>
              <w:jc w:val="both"/>
              <w:rPr>
                <w:snapToGrid w:val="0"/>
                <w:sz w:val="16"/>
                <w:szCs w:val="16"/>
                <w:lang w:val="it-IT" w:eastAsia="en-GB"/>
              </w:rPr>
            </w:pPr>
          </w:p>
          <w:p w14:paraId="5EE2BC6C" w14:textId="4DCBB168" w:rsidR="00281908" w:rsidRPr="00A07DB2" w:rsidRDefault="00281908" w:rsidP="003339E8">
            <w:pPr>
              <w:snapToGrid w:val="0"/>
              <w:jc w:val="both"/>
              <w:rPr>
                <w:sz w:val="16"/>
              </w:rPr>
            </w:pPr>
          </w:p>
        </w:tc>
        <w:tc>
          <w:tcPr>
            <w:tcW w:w="54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635573" w14:textId="77777777" w:rsidR="003339E8" w:rsidRPr="00A07DB2" w:rsidRDefault="003339E8" w:rsidP="003339E8">
            <w:pPr>
              <w:jc w:val="both"/>
              <w:rPr>
                <w:sz w:val="16"/>
                <w:lang w:val="es-ES"/>
              </w:rPr>
            </w:pPr>
          </w:p>
        </w:tc>
      </w:tr>
      <w:tr w:rsidR="003339E8" w:rsidRPr="00020880" w14:paraId="103E3F12" w14:textId="77777777" w:rsidTr="00F7351D">
        <w:trPr>
          <w:trHeight w:val="2923"/>
        </w:trPr>
        <w:tc>
          <w:tcPr>
            <w:tcW w:w="23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8B15CCC" w14:textId="1EA25FAD" w:rsidR="003339E8" w:rsidRDefault="00CF359D" w:rsidP="003339E8">
            <w:pPr>
              <w:jc w:val="both"/>
              <w:rPr>
                <w:sz w:val="16"/>
                <w:lang w:val="it-IT"/>
              </w:rPr>
            </w:pPr>
            <w:r w:rsidRPr="00EF391C">
              <w:rPr>
                <w:sz w:val="16"/>
              </w:rPr>
              <w:t>10  -</w:t>
            </w:r>
            <w:r w:rsidRPr="00EF391C">
              <w:rPr>
                <w:spacing w:val="-2"/>
                <w:sz w:val="16"/>
              </w:rPr>
              <w:t xml:space="preserve"> </w:t>
            </w:r>
            <w:r w:rsidRPr="00EF391C">
              <w:rPr>
                <w:sz w:val="16"/>
                <w:lang w:val="it-IT"/>
              </w:rPr>
              <w:t xml:space="preserve"> Nombre y dirección del destinatario final</w:t>
            </w:r>
            <w:r w:rsidRPr="00EF391C">
              <w:rPr>
                <w:spacing w:val="-2"/>
                <w:sz w:val="16"/>
              </w:rPr>
              <w:t>/</w:t>
            </w:r>
            <w:r w:rsidRPr="00EF391C">
              <w:rPr>
                <w:i/>
                <w:sz w:val="16"/>
              </w:rPr>
              <w:t>Nome ed indirizzo del destinatario finale</w:t>
            </w:r>
            <w:r w:rsidRPr="00A07DB2">
              <w:rPr>
                <w:sz w:val="16"/>
                <w:lang w:val="it-IT"/>
              </w:rPr>
              <w:t xml:space="preserve"> </w:t>
            </w:r>
          </w:p>
          <w:p w14:paraId="134D06CC" w14:textId="0D0A6B32" w:rsidR="00CF359D" w:rsidRDefault="00CF359D" w:rsidP="003339E8">
            <w:pPr>
              <w:jc w:val="both"/>
              <w:rPr>
                <w:sz w:val="16"/>
                <w:lang w:val="it-IT"/>
              </w:rPr>
            </w:pPr>
          </w:p>
          <w:p w14:paraId="3741CDE9" w14:textId="77777777" w:rsidR="003339E8" w:rsidRPr="00A07DB2" w:rsidRDefault="003339E8" w:rsidP="00CF359D">
            <w:pPr>
              <w:jc w:val="both"/>
              <w:rPr>
                <w:sz w:val="16"/>
                <w:lang w:val="it-IT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B2584D0" w14:textId="663618BA" w:rsidR="003339E8" w:rsidRDefault="003339E8" w:rsidP="00CF359D">
            <w:pPr>
              <w:snapToGrid w:val="0"/>
              <w:jc w:val="both"/>
              <w:rPr>
                <w:i/>
                <w:sz w:val="16"/>
                <w:lang w:val="es-ES"/>
              </w:rPr>
            </w:pPr>
            <w:r w:rsidRPr="00A07DB2">
              <w:rPr>
                <w:sz w:val="16"/>
                <w:lang w:val="en-GB"/>
              </w:rPr>
              <w:t xml:space="preserve">11- </w:t>
            </w:r>
            <w:r w:rsidR="00CF359D">
              <w:rPr>
                <w:sz w:val="16"/>
                <w:lang w:val="en-GB"/>
              </w:rPr>
              <w:t xml:space="preserve"> </w:t>
            </w:r>
            <w:r w:rsidR="000A2D4A" w:rsidRPr="00A07DB2">
              <w:rPr>
                <w:i/>
                <w:iCs/>
                <w:sz w:val="16"/>
                <w:lang w:val="es-ES"/>
              </w:rPr>
              <w:t xml:space="preserve"> Descripción de los productos </w:t>
            </w:r>
            <w:r w:rsidR="000A2D4A">
              <w:rPr>
                <w:i/>
                <w:iCs/>
                <w:sz w:val="16"/>
                <w:lang w:val="es-ES"/>
              </w:rPr>
              <w:t>/</w:t>
            </w:r>
            <w:r w:rsidR="000A2D4A" w:rsidRPr="00A07DB2">
              <w:rPr>
                <w:i/>
                <w:sz w:val="16"/>
                <w:lang w:val="es-ES"/>
              </w:rPr>
              <w:t xml:space="preserve"> Descrizione dei prodotti</w:t>
            </w:r>
            <w:r w:rsidR="0047773A">
              <w:rPr>
                <w:i/>
                <w:sz w:val="16"/>
                <w:lang w:val="es-ES"/>
              </w:rPr>
              <w:t xml:space="preserve"> . </w:t>
            </w:r>
          </w:p>
          <w:p w14:paraId="43CEBE6C" w14:textId="77777777" w:rsidR="0047773A" w:rsidRDefault="0047773A" w:rsidP="00CF359D">
            <w:pPr>
              <w:snapToGrid w:val="0"/>
              <w:jc w:val="both"/>
              <w:rPr>
                <w:i/>
                <w:sz w:val="16"/>
                <w:lang w:val="es-ES"/>
              </w:rPr>
            </w:pPr>
          </w:p>
          <w:p w14:paraId="79671451" w14:textId="4965071D" w:rsidR="0047773A" w:rsidRPr="00A07DB2" w:rsidRDefault="0047773A" w:rsidP="00CF359D">
            <w:pPr>
              <w:snapToGrid w:val="0"/>
              <w:jc w:val="both"/>
              <w:rPr>
                <w:i/>
                <w:sz w:val="16"/>
                <w:lang w:val="es-ES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AFBE6F2" w14:textId="1B8638CD" w:rsidR="00CF359D" w:rsidRPr="00A07DB2" w:rsidRDefault="000A2D4A" w:rsidP="003339E8">
            <w:pPr>
              <w:snapToGrid w:val="0"/>
              <w:jc w:val="both"/>
              <w:rPr>
                <w:sz w:val="16"/>
                <w:lang w:val="es-ES"/>
              </w:rPr>
            </w:pPr>
            <w:r>
              <w:rPr>
                <w:sz w:val="16"/>
              </w:rPr>
              <w:t>12</w:t>
            </w:r>
            <w:r w:rsidR="003339E8" w:rsidRPr="00A07DB2">
              <w:rPr>
                <w:sz w:val="16"/>
                <w:lang w:val="es-ES"/>
              </w:rPr>
              <w:t>-</w:t>
            </w:r>
            <w:r w:rsidR="00CF359D">
              <w:rPr>
                <w:i/>
                <w:sz w:val="16"/>
                <w:lang w:val="es-ES"/>
              </w:rPr>
              <w:t xml:space="preserve"> </w:t>
            </w:r>
            <w:r w:rsidR="00CF359D" w:rsidRPr="00CF359D">
              <w:rPr>
                <w:i/>
                <w:iCs/>
                <w:sz w:val="16"/>
                <w:lang w:val="es-ES"/>
              </w:rPr>
              <w:t>Lote de Produccion</w:t>
            </w:r>
            <w:r w:rsidR="00CF359D" w:rsidRPr="00A07DB2">
              <w:rPr>
                <w:sz w:val="16"/>
                <w:lang w:val="es-ES"/>
              </w:rPr>
              <w:t xml:space="preserve"> /</w:t>
            </w:r>
            <w:r w:rsidR="00CF359D">
              <w:rPr>
                <w:sz w:val="16"/>
                <w:lang w:val="es-ES"/>
              </w:rPr>
              <w:t xml:space="preserve"> </w:t>
            </w:r>
            <w:r w:rsidR="00CF359D">
              <w:rPr>
                <w:i/>
                <w:sz w:val="16"/>
              </w:rPr>
              <w:t>Numero</w:t>
            </w:r>
            <w:r w:rsidR="00CF359D">
              <w:rPr>
                <w:i/>
                <w:spacing w:val="-3"/>
                <w:sz w:val="16"/>
              </w:rPr>
              <w:t xml:space="preserve"> </w:t>
            </w:r>
            <w:r w:rsidR="00CF359D">
              <w:rPr>
                <w:i/>
                <w:sz w:val="16"/>
              </w:rPr>
              <w:t>lotto di produzione</w:t>
            </w:r>
          </w:p>
          <w:p w14:paraId="6AABCB5E" w14:textId="77777777" w:rsidR="003339E8" w:rsidRPr="00A07DB2" w:rsidRDefault="003339E8" w:rsidP="003339E8">
            <w:pPr>
              <w:snapToGrid w:val="0"/>
              <w:ind w:left="720"/>
              <w:jc w:val="both"/>
              <w:rPr>
                <w:sz w:val="16"/>
                <w:lang w:val="es-ES"/>
              </w:rPr>
            </w:pPr>
          </w:p>
          <w:p w14:paraId="5BA5CF81" w14:textId="77777777" w:rsidR="003339E8" w:rsidRPr="00A07DB2" w:rsidRDefault="003339E8" w:rsidP="003339E8">
            <w:pPr>
              <w:snapToGrid w:val="0"/>
              <w:jc w:val="both"/>
              <w:rPr>
                <w:sz w:val="16"/>
                <w:lang w:val="es-ES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BEFE02A" w14:textId="33B6F548" w:rsidR="003339E8" w:rsidRDefault="003339E8" w:rsidP="00D42576">
            <w:pPr>
              <w:snapToGrid w:val="0"/>
              <w:jc w:val="both"/>
              <w:rPr>
                <w:i/>
                <w:sz w:val="16"/>
                <w:lang w:val="it-IT"/>
              </w:rPr>
            </w:pPr>
            <w:r w:rsidRPr="00A07DB2">
              <w:rPr>
                <w:sz w:val="16"/>
                <w:lang w:val="nl-NL"/>
              </w:rPr>
              <w:t xml:space="preserve">13 </w:t>
            </w:r>
            <w:r w:rsidRPr="00020880">
              <w:rPr>
                <w:i/>
                <w:sz w:val="16"/>
                <w:lang w:val="it-IT"/>
              </w:rPr>
              <w:t>Peso neto libras/kg</w:t>
            </w:r>
            <w:r w:rsidR="00CF359D">
              <w:rPr>
                <w:i/>
                <w:sz w:val="16"/>
                <w:lang w:val="it-IT"/>
              </w:rPr>
              <w:t xml:space="preserve"> / </w:t>
            </w:r>
            <w:r w:rsidR="00CF359D" w:rsidRPr="00A07DB2">
              <w:rPr>
                <w:i/>
                <w:sz w:val="16"/>
                <w:lang w:val="nl-NL"/>
              </w:rPr>
              <w:t xml:space="preserve"> Peso netto</w:t>
            </w:r>
            <w:r w:rsidR="00CF359D">
              <w:rPr>
                <w:i/>
                <w:sz w:val="16"/>
                <w:lang w:val="nl-NL"/>
              </w:rPr>
              <w:t>/</w:t>
            </w:r>
            <w:r w:rsidR="00CF359D" w:rsidRPr="00A07DB2">
              <w:rPr>
                <w:i/>
                <w:sz w:val="16"/>
                <w:lang w:val="nl-NL"/>
              </w:rPr>
              <w:t>L</w:t>
            </w:r>
            <w:r w:rsidR="00CF359D" w:rsidRPr="00020880">
              <w:rPr>
                <w:i/>
                <w:sz w:val="16"/>
                <w:lang w:val="it-IT"/>
              </w:rPr>
              <w:t>bs-Kg/</w:t>
            </w:r>
          </w:p>
          <w:p w14:paraId="03167975" w14:textId="2A6F3E34" w:rsidR="00CF359D" w:rsidRPr="00020880" w:rsidRDefault="00CF359D" w:rsidP="00D42576">
            <w:pPr>
              <w:snapToGrid w:val="0"/>
              <w:jc w:val="both"/>
              <w:rPr>
                <w:sz w:val="16"/>
                <w:lang w:val="it-IT"/>
              </w:rPr>
            </w:pPr>
          </w:p>
        </w:tc>
      </w:tr>
    </w:tbl>
    <w:p w14:paraId="0836C95A" w14:textId="77777777" w:rsidR="00F064EE" w:rsidRDefault="00F064EE" w:rsidP="003339E8">
      <w:pPr>
        <w:pStyle w:val="Didascalia"/>
        <w:keepNext/>
        <w:jc w:val="both"/>
      </w:pPr>
    </w:p>
    <w:p w14:paraId="33BDC38B" w14:textId="77777777" w:rsidR="00F064EE" w:rsidRDefault="00F064EE" w:rsidP="003339E8">
      <w:pPr>
        <w:pStyle w:val="Didascalia"/>
        <w:keepNext/>
        <w:jc w:val="both"/>
      </w:pPr>
    </w:p>
    <w:p w14:paraId="30673F29" w14:textId="480AD6C3" w:rsidR="00F064EE" w:rsidRDefault="00F064EE" w:rsidP="003339E8">
      <w:pPr>
        <w:pStyle w:val="Didascalia"/>
        <w:keepNext/>
        <w:jc w:val="both"/>
      </w:pPr>
    </w:p>
    <w:p w14:paraId="62DDE00A" w14:textId="74E8BA5E" w:rsidR="00F064EE" w:rsidRDefault="00F064EE" w:rsidP="00F064EE"/>
    <w:p w14:paraId="1F42A714" w14:textId="5B1078B7" w:rsidR="00F064EE" w:rsidRDefault="00F064EE" w:rsidP="00F064EE"/>
    <w:p w14:paraId="21F3E524" w14:textId="24AA55B2" w:rsidR="00F064EE" w:rsidRDefault="00F064EE" w:rsidP="00F064EE"/>
    <w:p w14:paraId="35A6494F" w14:textId="1AFA8250" w:rsidR="00F064EE" w:rsidRDefault="00F064EE" w:rsidP="00F064EE"/>
    <w:p w14:paraId="1765FF12" w14:textId="3EF71E5F" w:rsidR="0047773A" w:rsidRDefault="0047773A" w:rsidP="00F064EE"/>
    <w:p w14:paraId="2954EB45" w14:textId="39D277DB" w:rsidR="0047773A" w:rsidRDefault="0047773A" w:rsidP="00F064EE"/>
    <w:p w14:paraId="5A4CD277" w14:textId="50330B20" w:rsidR="0047773A" w:rsidRDefault="0047773A" w:rsidP="00F064EE"/>
    <w:p w14:paraId="513EBA0B" w14:textId="6E7415A7" w:rsidR="0047773A" w:rsidRDefault="0047773A" w:rsidP="00F064EE"/>
    <w:p w14:paraId="766FA9D1" w14:textId="77777777" w:rsidR="0047773A" w:rsidRPr="00F064EE" w:rsidRDefault="0047773A" w:rsidP="00F064EE"/>
    <w:p w14:paraId="06193106" w14:textId="6688FD38" w:rsidR="0074275A" w:rsidRPr="00A07DB2" w:rsidRDefault="0074275A" w:rsidP="003339E8">
      <w:pPr>
        <w:pStyle w:val="Didascalia"/>
        <w:keepNext/>
        <w:jc w:val="both"/>
      </w:pPr>
      <w:r w:rsidRPr="00A07DB2">
        <w:lastRenderedPageBreak/>
        <w:t xml:space="preserve">Parte </w:t>
      </w:r>
      <w:r w:rsidRPr="00A07DB2">
        <w:fldChar w:fldCharType="begin"/>
      </w:r>
      <w:r w:rsidRPr="00A07DB2">
        <w:instrText xml:space="preserve"> SEQ Part_/_Parte \* ARABIC </w:instrText>
      </w:r>
      <w:r w:rsidRPr="00A07DB2">
        <w:fldChar w:fldCharType="separate"/>
      </w:r>
      <w:r w:rsidR="00C7653F">
        <w:rPr>
          <w:noProof/>
        </w:rPr>
        <w:t>2</w:t>
      </w:r>
      <w:r w:rsidRPr="00A07DB2">
        <w:fldChar w:fldCharType="end"/>
      </w:r>
    </w:p>
    <w:p w14:paraId="0F7A6310" w14:textId="77777777" w:rsidR="00EF5015" w:rsidRPr="00A07DB2" w:rsidRDefault="00EF5015" w:rsidP="00EF5015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3"/>
      </w:tblGrid>
      <w:tr w:rsidR="0047773A" w14:paraId="2E194861" w14:textId="77777777" w:rsidTr="00BA7C69">
        <w:trPr>
          <w:trHeight w:val="12723"/>
        </w:trPr>
        <w:tc>
          <w:tcPr>
            <w:tcW w:w="10193" w:type="dxa"/>
          </w:tcPr>
          <w:p w14:paraId="212EEB80" w14:textId="77777777" w:rsidR="00BA7C69" w:rsidRDefault="00BA7C69" w:rsidP="0047773A">
            <w:pPr>
              <w:pStyle w:val="TableParagraph"/>
              <w:tabs>
                <w:tab w:val="left" w:pos="202"/>
              </w:tabs>
              <w:ind w:right="211"/>
              <w:rPr>
                <w:i/>
                <w:sz w:val="16"/>
              </w:rPr>
            </w:pPr>
          </w:p>
          <w:p w14:paraId="3B651BBF" w14:textId="77777777" w:rsidR="00BA7C69" w:rsidRDefault="00BA7C69" w:rsidP="0047773A">
            <w:pPr>
              <w:pStyle w:val="TableParagraph"/>
              <w:tabs>
                <w:tab w:val="left" w:pos="202"/>
              </w:tabs>
              <w:ind w:right="211"/>
              <w:rPr>
                <w:i/>
                <w:sz w:val="16"/>
              </w:rPr>
            </w:pPr>
          </w:p>
          <w:p w14:paraId="548938C8" w14:textId="200D5AE7" w:rsidR="0047773A" w:rsidRPr="00432263" w:rsidRDefault="0047773A" w:rsidP="0047773A">
            <w:pPr>
              <w:pStyle w:val="TableParagraph"/>
              <w:tabs>
                <w:tab w:val="left" w:pos="202"/>
              </w:tabs>
              <w:ind w:right="211"/>
              <w:rPr>
                <w:iCs/>
                <w:sz w:val="16"/>
                <w:szCs w:val="16"/>
              </w:rPr>
            </w:pPr>
            <w:r>
              <w:rPr>
                <w:i/>
                <w:sz w:val="16"/>
              </w:rPr>
              <w:t xml:space="preserve"> </w:t>
            </w:r>
            <w:r w:rsidRPr="000E5EA6">
              <w:rPr>
                <w:sz w:val="16"/>
              </w:rPr>
              <w:t>Yo, el abajo firmante, certifico que:</w:t>
            </w:r>
            <w:r w:rsidRPr="00ED3D46">
              <w:rPr>
                <w:i/>
                <w:sz w:val="16"/>
              </w:rPr>
              <w:t xml:space="preserve">/ </w:t>
            </w:r>
            <w:r w:rsidRPr="00ED3D46">
              <w:rPr>
                <w:i/>
                <w:iCs/>
                <w:sz w:val="16"/>
                <w:szCs w:val="16"/>
              </w:rPr>
              <w:t>Io sottoscritto certifico che:</w:t>
            </w:r>
          </w:p>
          <w:p w14:paraId="2F5439EF" w14:textId="77777777" w:rsidR="0047773A" w:rsidRPr="00432263" w:rsidRDefault="0047773A" w:rsidP="0047773A">
            <w:pPr>
              <w:snapToGrid w:val="0"/>
              <w:jc w:val="both"/>
              <w:rPr>
                <w:iCs/>
                <w:sz w:val="16"/>
                <w:szCs w:val="16"/>
              </w:rPr>
            </w:pPr>
          </w:p>
          <w:p w14:paraId="0EB3E312" w14:textId="77777777" w:rsidR="0047773A" w:rsidRPr="00432263" w:rsidRDefault="0047773A" w:rsidP="0047773A">
            <w:pPr>
              <w:snapToGrid w:val="0"/>
              <w:jc w:val="both"/>
              <w:rPr>
                <w:iCs/>
                <w:sz w:val="16"/>
                <w:szCs w:val="16"/>
              </w:rPr>
            </w:pPr>
          </w:p>
          <w:p w14:paraId="78BBB9AA" w14:textId="192CD8A7" w:rsidR="009A0F90" w:rsidRPr="00880AE4" w:rsidRDefault="00B95379" w:rsidP="00D1400A">
            <w:pPr>
              <w:pStyle w:val="TableParagraph"/>
              <w:numPr>
                <w:ilvl w:val="0"/>
                <w:numId w:val="12"/>
              </w:numPr>
              <w:tabs>
                <w:tab w:val="left" w:pos="202"/>
              </w:tabs>
              <w:spacing w:before="1"/>
              <w:ind w:right="211"/>
              <w:rPr>
                <w:iCs/>
                <w:sz w:val="16"/>
                <w:szCs w:val="16"/>
              </w:rPr>
            </w:pPr>
            <w:r w:rsidRPr="00880AE4">
              <w:rPr>
                <w:iCs/>
                <w:sz w:val="16"/>
                <w:szCs w:val="16"/>
              </w:rPr>
              <w:t xml:space="preserve">Los productos lácteos han sido fabricados y/o enviados desde un establecimiento registrado/reconocido por esta Autoridad Sanitaria Local de acuerdo </w:t>
            </w:r>
          </w:p>
          <w:p w14:paraId="261AD1DA" w14:textId="352F7582" w:rsidR="0047773A" w:rsidRPr="00880AE4" w:rsidRDefault="00B95379" w:rsidP="009A0F90">
            <w:pPr>
              <w:pStyle w:val="TableParagraph"/>
              <w:tabs>
                <w:tab w:val="left" w:pos="202"/>
              </w:tabs>
              <w:spacing w:before="1"/>
              <w:ind w:left="107" w:right="211"/>
              <w:rPr>
                <w:iCs/>
                <w:sz w:val="16"/>
                <w:szCs w:val="16"/>
              </w:rPr>
            </w:pPr>
            <w:r w:rsidRPr="00880AE4">
              <w:rPr>
                <w:iCs/>
                <w:sz w:val="16"/>
                <w:szCs w:val="16"/>
              </w:rPr>
              <w:t>el Reglamento</w:t>
            </w:r>
            <w:r w:rsidR="00F45769" w:rsidRPr="00880AE4">
              <w:rPr>
                <w:iCs/>
                <w:sz w:val="16"/>
                <w:szCs w:val="16"/>
              </w:rPr>
              <w:t xml:space="preserve"> (CE) n 852/2004 </w:t>
            </w:r>
          </w:p>
          <w:p w14:paraId="6118674E" w14:textId="3A8463EC" w:rsidR="0047773A" w:rsidRPr="00880AE4" w:rsidRDefault="0047773A" w:rsidP="00F45769">
            <w:pPr>
              <w:ind w:left="-242"/>
              <w:jc w:val="both"/>
              <w:rPr>
                <w:iCs/>
                <w:sz w:val="16"/>
                <w:szCs w:val="16"/>
              </w:rPr>
            </w:pPr>
            <w:r w:rsidRPr="00880AE4">
              <w:rPr>
                <w:iCs/>
                <w:sz w:val="16"/>
                <w:szCs w:val="16"/>
              </w:rPr>
              <w:t xml:space="preserve">         </w:t>
            </w:r>
            <w:r w:rsidR="00F45769" w:rsidRPr="00880AE4">
              <w:rPr>
                <w:iCs/>
                <w:sz w:val="16"/>
                <w:szCs w:val="16"/>
              </w:rPr>
              <w:t>el Reglamento</w:t>
            </w:r>
            <w:r w:rsidRPr="00880AE4">
              <w:rPr>
                <w:iCs/>
                <w:sz w:val="16"/>
                <w:szCs w:val="16"/>
              </w:rPr>
              <w:t xml:space="preserve"> (CE) n. 853/2004* /</w:t>
            </w:r>
          </w:p>
          <w:p w14:paraId="321200FC" w14:textId="4AF3E856" w:rsidR="0047773A" w:rsidRPr="00880AE4" w:rsidRDefault="0047773A" w:rsidP="0047773A">
            <w:pPr>
              <w:pStyle w:val="TableParagraph"/>
              <w:tabs>
                <w:tab w:val="left" w:pos="202"/>
              </w:tabs>
              <w:spacing w:before="1"/>
              <w:ind w:left="107" w:right="211"/>
              <w:rPr>
                <w:i/>
                <w:iCs/>
                <w:sz w:val="16"/>
                <w:szCs w:val="16"/>
              </w:rPr>
            </w:pPr>
            <w:r w:rsidRPr="00880AE4">
              <w:rPr>
                <w:i/>
                <w:iCs/>
                <w:sz w:val="16"/>
                <w:szCs w:val="16"/>
              </w:rPr>
              <w:t xml:space="preserve">I prodotti a base di latte sono stati fabbricati e/o spediti da uno stabilimento registrato/riconosciuto presso questa Azienda Sanitaria Locale ai sensi del Regolamento (CE) n. 852/2004 </w:t>
            </w:r>
          </w:p>
          <w:p w14:paraId="77BC90A5" w14:textId="3DFB1EE3" w:rsidR="0047773A" w:rsidRPr="00880AE4" w:rsidRDefault="00F45769" w:rsidP="0047773A">
            <w:pPr>
              <w:pStyle w:val="TableParagraph"/>
              <w:tabs>
                <w:tab w:val="left" w:pos="202"/>
              </w:tabs>
              <w:spacing w:before="1"/>
              <w:ind w:left="107" w:right="211"/>
              <w:rPr>
                <w:i/>
                <w:iCs/>
                <w:sz w:val="16"/>
                <w:szCs w:val="16"/>
              </w:rPr>
            </w:pPr>
            <w:r w:rsidRPr="00880AE4">
              <w:rPr>
                <w:i/>
                <w:iCs/>
                <w:sz w:val="16"/>
                <w:szCs w:val="16"/>
              </w:rPr>
              <w:t>d</w:t>
            </w:r>
            <w:r w:rsidR="00B95379" w:rsidRPr="00880AE4">
              <w:rPr>
                <w:i/>
                <w:iCs/>
                <w:sz w:val="16"/>
                <w:szCs w:val="16"/>
              </w:rPr>
              <w:t xml:space="preserve">el </w:t>
            </w:r>
            <w:r w:rsidR="0047773A" w:rsidRPr="00880AE4">
              <w:rPr>
                <w:i/>
                <w:iCs/>
                <w:sz w:val="16"/>
                <w:szCs w:val="16"/>
              </w:rPr>
              <w:t>Regolamento (CE) n. 853/2004*</w:t>
            </w:r>
          </w:p>
          <w:p w14:paraId="18061503" w14:textId="77777777" w:rsidR="0047773A" w:rsidRPr="00880AE4" w:rsidRDefault="0047773A" w:rsidP="0047773A">
            <w:pPr>
              <w:pStyle w:val="TableParagraph"/>
              <w:tabs>
                <w:tab w:val="left" w:pos="202"/>
              </w:tabs>
              <w:spacing w:before="1"/>
              <w:ind w:left="107" w:right="211"/>
              <w:rPr>
                <w:iCs/>
                <w:sz w:val="16"/>
                <w:szCs w:val="16"/>
              </w:rPr>
            </w:pPr>
          </w:p>
          <w:p w14:paraId="3C60CC5D" w14:textId="2BF8C6E1" w:rsidR="0047773A" w:rsidRDefault="00476300" w:rsidP="00D74EF9">
            <w:pPr>
              <w:pStyle w:val="TableParagraph"/>
              <w:numPr>
                <w:ilvl w:val="0"/>
                <w:numId w:val="12"/>
              </w:numPr>
              <w:tabs>
                <w:tab w:val="left" w:pos="202"/>
              </w:tabs>
              <w:spacing w:before="1"/>
              <w:ind w:right="211"/>
              <w:rPr>
                <w:i/>
                <w:iCs/>
                <w:sz w:val="16"/>
                <w:szCs w:val="16"/>
              </w:rPr>
            </w:pPr>
            <w:r w:rsidRPr="00880AE4">
              <w:rPr>
                <w:iCs/>
                <w:sz w:val="16"/>
                <w:szCs w:val="16"/>
              </w:rPr>
              <w:t>Los productos a base de leche están sujetos a controles oficiales por parte del servicio de seguridad alimentaria competente de esta Unidad Local de Salud;/</w:t>
            </w:r>
            <w:r w:rsidR="0047773A" w:rsidRPr="00880AE4">
              <w:rPr>
                <w:iCs/>
                <w:sz w:val="16"/>
                <w:szCs w:val="16"/>
              </w:rPr>
              <w:t xml:space="preserve"> </w:t>
            </w:r>
            <w:r w:rsidR="0047773A" w:rsidRPr="00880AE4">
              <w:rPr>
                <w:i/>
                <w:iCs/>
                <w:sz w:val="16"/>
                <w:szCs w:val="16"/>
              </w:rPr>
              <w:t>I prodotti a base di latte sono sottoposti a controllo ufficiale da parte del competente servizio per la sicurezza alimentare di questa Azienda sanitaria locale;</w:t>
            </w:r>
          </w:p>
          <w:p w14:paraId="3A851CC1" w14:textId="77777777" w:rsidR="00880AE4" w:rsidRPr="00880AE4" w:rsidRDefault="00880AE4" w:rsidP="00880AE4">
            <w:pPr>
              <w:pStyle w:val="TableParagraph"/>
              <w:tabs>
                <w:tab w:val="left" w:pos="202"/>
              </w:tabs>
              <w:spacing w:before="1"/>
              <w:ind w:left="107" w:right="211"/>
              <w:rPr>
                <w:i/>
                <w:iCs/>
                <w:sz w:val="16"/>
                <w:szCs w:val="16"/>
              </w:rPr>
            </w:pPr>
          </w:p>
          <w:p w14:paraId="45A551D9" w14:textId="66030997" w:rsidR="00B548C7" w:rsidRDefault="00B548C7" w:rsidP="00D74EF9">
            <w:pPr>
              <w:pStyle w:val="TableParagraph"/>
              <w:numPr>
                <w:ilvl w:val="0"/>
                <w:numId w:val="12"/>
              </w:numPr>
              <w:tabs>
                <w:tab w:val="left" w:pos="202"/>
              </w:tabs>
              <w:spacing w:before="1"/>
              <w:ind w:right="211"/>
              <w:rPr>
                <w:i/>
                <w:iCs/>
                <w:sz w:val="16"/>
                <w:szCs w:val="16"/>
              </w:rPr>
            </w:pPr>
            <w:r w:rsidRPr="00880AE4">
              <w:rPr>
                <w:iCs/>
                <w:sz w:val="16"/>
                <w:szCs w:val="16"/>
              </w:rPr>
              <w:t xml:space="preserve">La leche utilizada proviene de hatos que se encuentran bajo programas permanentes de control de brucelosis y tuberculosis /  </w:t>
            </w:r>
            <w:r w:rsidRPr="00880AE4">
              <w:rPr>
                <w:i/>
                <w:iCs/>
                <w:sz w:val="16"/>
                <w:szCs w:val="16"/>
              </w:rPr>
              <w:t>Il latte utilizzato proviene da allevamenti soggetti a programmi permanenti di controllo della Brucellosi e della Tubercolosi;</w:t>
            </w:r>
          </w:p>
          <w:p w14:paraId="46DC858E" w14:textId="77777777" w:rsidR="00880AE4" w:rsidRPr="00880AE4" w:rsidRDefault="00880AE4" w:rsidP="00880AE4">
            <w:pPr>
              <w:pStyle w:val="TableParagraph"/>
              <w:tabs>
                <w:tab w:val="left" w:pos="202"/>
              </w:tabs>
              <w:spacing w:before="1"/>
              <w:ind w:left="107" w:right="211"/>
              <w:rPr>
                <w:i/>
                <w:iCs/>
                <w:sz w:val="16"/>
                <w:szCs w:val="16"/>
              </w:rPr>
            </w:pPr>
          </w:p>
          <w:p w14:paraId="63DE583F" w14:textId="4D306769" w:rsidR="00B548C7" w:rsidRDefault="00B548C7" w:rsidP="00D74EF9">
            <w:pPr>
              <w:pStyle w:val="Nessunaspaziatura"/>
              <w:numPr>
                <w:ilvl w:val="0"/>
                <w:numId w:val="12"/>
              </w:numPr>
              <w:tabs>
                <w:tab w:val="left" w:pos="202"/>
              </w:tabs>
              <w:spacing w:before="1"/>
              <w:ind w:right="211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it-IT"/>
              </w:rPr>
            </w:pPr>
            <w:r w:rsidRPr="00880AE4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it-IT"/>
              </w:rPr>
              <w:t>La leche procede de animales y explotaciones libres de sintomas y signos de enfermedades infectocontagiosas según el código WOAH</w:t>
            </w:r>
            <w:r w:rsidRPr="00880AE4">
              <w:rPr>
                <w:iCs/>
                <w:sz w:val="16"/>
                <w:szCs w:val="16"/>
              </w:rPr>
              <w:t xml:space="preserve">; </w:t>
            </w:r>
            <w:r w:rsidRPr="00880A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it-IT"/>
              </w:rPr>
              <w:t xml:space="preserve">/ Il latte proviene da animali e allevamenti esenti da sintomi e segni di malattie infettive e contagiose , secondo il codice degli animali terrestre </w:t>
            </w:r>
            <w:r w:rsidR="00880A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it-IT"/>
              </w:rPr>
              <w:t>del WOAH,</w:t>
            </w:r>
          </w:p>
          <w:p w14:paraId="366AB27E" w14:textId="77777777" w:rsidR="00880AE4" w:rsidRPr="00880AE4" w:rsidRDefault="00880AE4" w:rsidP="00880AE4">
            <w:pPr>
              <w:pStyle w:val="Nessunaspaziatura"/>
              <w:tabs>
                <w:tab w:val="left" w:pos="202"/>
              </w:tabs>
              <w:spacing w:before="1"/>
              <w:ind w:left="107" w:right="211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it-IT"/>
              </w:rPr>
            </w:pPr>
          </w:p>
          <w:p w14:paraId="6590A13B" w14:textId="364E4F6F" w:rsidR="0047773A" w:rsidRDefault="003D246D" w:rsidP="00D74EF9">
            <w:pPr>
              <w:pStyle w:val="TableParagraph"/>
              <w:numPr>
                <w:ilvl w:val="0"/>
                <w:numId w:val="12"/>
              </w:numPr>
              <w:tabs>
                <w:tab w:val="left" w:pos="202"/>
              </w:tabs>
              <w:spacing w:before="1"/>
              <w:ind w:right="211"/>
              <w:rPr>
                <w:i/>
                <w:iCs/>
                <w:sz w:val="16"/>
                <w:szCs w:val="16"/>
              </w:rPr>
            </w:pPr>
            <w:r w:rsidRPr="00880AE4">
              <w:rPr>
                <w:iCs/>
                <w:sz w:val="16"/>
                <w:szCs w:val="16"/>
              </w:rPr>
              <w:t>Los productos lácteos aquí presentados no contienen residuos (antibióticos, hormonas de crecimiento, pesticidas y metales pesados) en niveles que puedan suponer un riesgo, según la normativa de la UE y el Codex Alimentarius de la FAO.</w:t>
            </w:r>
            <w:r w:rsidR="0047773A" w:rsidRPr="00880AE4">
              <w:rPr>
                <w:iCs/>
                <w:sz w:val="16"/>
                <w:szCs w:val="16"/>
              </w:rPr>
              <w:t xml:space="preserve">/ </w:t>
            </w:r>
            <w:r w:rsidR="0047773A" w:rsidRPr="00880AE4">
              <w:rPr>
                <w:i/>
                <w:iCs/>
                <w:sz w:val="16"/>
                <w:szCs w:val="16"/>
              </w:rPr>
              <w:t>I prodotti a base di latte di cui al presente certificato non contengono residui (antibiotici, ormoni della crescita, pesticidi e metalli pesanti) a livelli tali da rappresentare un rischio, secondo quanto previsto dalla normativa comunitaria e conformemente al Codex Alimentarius della FAO;</w:t>
            </w:r>
          </w:p>
          <w:p w14:paraId="754A2FFC" w14:textId="77777777" w:rsidR="00880AE4" w:rsidRPr="00880AE4" w:rsidRDefault="00880AE4" w:rsidP="00880AE4">
            <w:pPr>
              <w:pStyle w:val="TableParagraph"/>
              <w:tabs>
                <w:tab w:val="left" w:pos="202"/>
              </w:tabs>
              <w:spacing w:before="1"/>
              <w:ind w:left="107" w:right="211"/>
              <w:rPr>
                <w:i/>
                <w:iCs/>
                <w:sz w:val="16"/>
                <w:szCs w:val="16"/>
              </w:rPr>
            </w:pPr>
          </w:p>
          <w:p w14:paraId="5720EFD5" w14:textId="15806B52" w:rsidR="00F41C7E" w:rsidRPr="00B42B55" w:rsidRDefault="005225DF" w:rsidP="00F41C7E">
            <w:pPr>
              <w:pStyle w:val="Paragrafoelenco"/>
              <w:numPr>
                <w:ilvl w:val="0"/>
                <w:numId w:val="12"/>
              </w:numPr>
              <w:rPr>
                <w:i/>
                <w:iCs/>
                <w:sz w:val="16"/>
                <w:szCs w:val="16"/>
                <w:lang w:val="it-IT" w:eastAsia="en-US"/>
              </w:rPr>
            </w:pPr>
            <w:r w:rsidRPr="00B42B55">
              <w:rPr>
                <w:iCs/>
                <w:sz w:val="16"/>
                <w:szCs w:val="16"/>
                <w:lang w:val="it-IT" w:eastAsia="en-US"/>
              </w:rPr>
              <w:t xml:space="preserve">El establecimiento </w:t>
            </w:r>
            <w:r w:rsidR="000B155B" w:rsidRPr="00B42B55">
              <w:rPr>
                <w:iCs/>
                <w:sz w:val="16"/>
                <w:szCs w:val="16"/>
                <w:lang w:val="it-IT" w:eastAsia="en-US"/>
              </w:rPr>
              <w:t>emplementa</w:t>
            </w:r>
            <w:r w:rsidRPr="00B42B55">
              <w:rPr>
                <w:iCs/>
                <w:sz w:val="16"/>
                <w:szCs w:val="16"/>
                <w:lang w:val="it-IT" w:eastAsia="en-US"/>
              </w:rPr>
              <w:t xml:space="preserve"> </w:t>
            </w:r>
            <w:r w:rsidR="000B155B" w:rsidRPr="00B42B55">
              <w:rPr>
                <w:iCs/>
                <w:sz w:val="16"/>
                <w:szCs w:val="16"/>
                <w:lang w:val="it-IT" w:eastAsia="en-US"/>
              </w:rPr>
              <w:t xml:space="preserve">el </w:t>
            </w:r>
            <w:r w:rsidR="0070749A" w:rsidRPr="00B42B55">
              <w:rPr>
                <w:iCs/>
                <w:sz w:val="16"/>
                <w:szCs w:val="16"/>
                <w:lang w:val="it-IT" w:eastAsia="en-US"/>
              </w:rPr>
              <w:t>p</w:t>
            </w:r>
            <w:r w:rsidRPr="00B42B55">
              <w:rPr>
                <w:iCs/>
                <w:sz w:val="16"/>
                <w:szCs w:val="16"/>
                <w:lang w:val="it-IT" w:eastAsia="en-US"/>
              </w:rPr>
              <w:t xml:space="preserve">lan </w:t>
            </w:r>
            <w:r w:rsidR="0070749A" w:rsidRPr="00B42B55">
              <w:rPr>
                <w:iCs/>
                <w:sz w:val="16"/>
                <w:szCs w:val="16"/>
                <w:lang w:val="it-IT" w:eastAsia="en-US"/>
              </w:rPr>
              <w:t xml:space="preserve">national </w:t>
            </w:r>
            <w:r w:rsidRPr="00B42B55">
              <w:rPr>
                <w:iCs/>
                <w:sz w:val="16"/>
                <w:szCs w:val="16"/>
                <w:lang w:val="it-IT" w:eastAsia="en-US"/>
              </w:rPr>
              <w:t xml:space="preserve">de </w:t>
            </w:r>
            <w:r w:rsidR="0070749A" w:rsidRPr="00B42B55">
              <w:rPr>
                <w:iCs/>
                <w:sz w:val="16"/>
                <w:szCs w:val="16"/>
                <w:lang w:val="it-IT" w:eastAsia="en-US"/>
              </w:rPr>
              <w:t>m</w:t>
            </w:r>
            <w:r w:rsidRPr="00B42B55">
              <w:rPr>
                <w:iCs/>
                <w:sz w:val="16"/>
                <w:szCs w:val="16"/>
                <w:lang w:val="it-IT" w:eastAsia="en-US"/>
              </w:rPr>
              <w:t xml:space="preserve">onitoreo </w:t>
            </w:r>
            <w:r w:rsidR="00666C92" w:rsidRPr="00B42B55">
              <w:rPr>
                <w:iCs/>
                <w:sz w:val="16"/>
                <w:szCs w:val="16"/>
                <w:lang w:val="it-IT" w:eastAsia="en-US"/>
              </w:rPr>
              <w:t xml:space="preserve">(PNR) </w:t>
            </w:r>
            <w:r w:rsidRPr="00B42B55">
              <w:rPr>
                <w:iCs/>
                <w:sz w:val="16"/>
                <w:szCs w:val="16"/>
                <w:lang w:val="it-IT" w:eastAsia="en-US"/>
              </w:rPr>
              <w:t>para determinar la posible presencia de residuos de medicamentos veterinarios, de contaminantes quimicos ambientalales en la leche y de de bacterias patògenas en productos lácteos</w:t>
            </w:r>
            <w:r w:rsidR="000B155B" w:rsidRPr="00B42B55">
              <w:rPr>
                <w:iCs/>
                <w:sz w:val="16"/>
                <w:szCs w:val="16"/>
                <w:lang w:val="it-IT" w:eastAsia="en-US"/>
              </w:rPr>
              <w:t xml:space="preserve"> de acuerdo con la norma comunitaria vigente;</w:t>
            </w:r>
            <w:r w:rsidRPr="00B42B55">
              <w:rPr>
                <w:iCs/>
                <w:sz w:val="16"/>
                <w:szCs w:val="16"/>
                <w:lang w:val="it-IT" w:eastAsia="en-US"/>
              </w:rPr>
              <w:t xml:space="preserve"> </w:t>
            </w:r>
            <w:r w:rsidR="00F41C7E" w:rsidRPr="00B42B55">
              <w:rPr>
                <w:i/>
                <w:iCs/>
                <w:sz w:val="16"/>
                <w:szCs w:val="16"/>
                <w:lang w:val="it-IT" w:eastAsia="en-US"/>
              </w:rPr>
              <w:t xml:space="preserve">/ Lo stabilimento </w:t>
            </w:r>
            <w:r w:rsidR="009C2179" w:rsidRPr="00B42B55">
              <w:rPr>
                <w:i/>
                <w:iCs/>
                <w:sz w:val="16"/>
                <w:szCs w:val="16"/>
                <w:lang w:val="it-IT" w:eastAsia="en-US"/>
              </w:rPr>
              <w:t xml:space="preserve">attua </w:t>
            </w:r>
            <w:r w:rsidR="000B155B" w:rsidRPr="00B42B55">
              <w:rPr>
                <w:i/>
                <w:iCs/>
                <w:sz w:val="16"/>
                <w:szCs w:val="16"/>
                <w:lang w:val="it-IT" w:eastAsia="en-US"/>
              </w:rPr>
              <w:t xml:space="preserve">il </w:t>
            </w:r>
            <w:r w:rsidR="00F41C7E" w:rsidRPr="00B42B55">
              <w:rPr>
                <w:i/>
                <w:iCs/>
                <w:sz w:val="16"/>
                <w:szCs w:val="16"/>
                <w:lang w:val="it-IT" w:eastAsia="en-US"/>
              </w:rPr>
              <w:t xml:space="preserve"> </w:t>
            </w:r>
            <w:r w:rsidR="0070749A" w:rsidRPr="00B42B55">
              <w:rPr>
                <w:i/>
                <w:iCs/>
                <w:sz w:val="16"/>
                <w:szCs w:val="16"/>
                <w:lang w:val="it-IT" w:eastAsia="en-US"/>
              </w:rPr>
              <w:t>p</w:t>
            </w:r>
            <w:r w:rsidR="00F41C7E" w:rsidRPr="00B42B55">
              <w:rPr>
                <w:i/>
                <w:iCs/>
                <w:sz w:val="16"/>
                <w:szCs w:val="16"/>
                <w:lang w:val="it-IT" w:eastAsia="en-US"/>
              </w:rPr>
              <w:t xml:space="preserve">iano di </w:t>
            </w:r>
            <w:r w:rsidR="0070749A" w:rsidRPr="00B42B55">
              <w:rPr>
                <w:i/>
                <w:iCs/>
                <w:sz w:val="16"/>
                <w:szCs w:val="16"/>
                <w:lang w:val="it-IT" w:eastAsia="en-US"/>
              </w:rPr>
              <w:t>m</w:t>
            </w:r>
            <w:r w:rsidR="00F41C7E" w:rsidRPr="00B42B55">
              <w:rPr>
                <w:i/>
                <w:iCs/>
                <w:sz w:val="16"/>
                <w:szCs w:val="16"/>
                <w:lang w:val="it-IT" w:eastAsia="en-US"/>
              </w:rPr>
              <w:t xml:space="preserve">onitoraggio </w:t>
            </w:r>
            <w:r w:rsidR="0070749A" w:rsidRPr="00B42B55">
              <w:rPr>
                <w:i/>
                <w:iCs/>
                <w:sz w:val="16"/>
                <w:szCs w:val="16"/>
                <w:lang w:val="it-IT" w:eastAsia="en-US"/>
              </w:rPr>
              <w:t>n</w:t>
            </w:r>
            <w:r w:rsidR="009C2179" w:rsidRPr="00B42B55">
              <w:rPr>
                <w:i/>
                <w:iCs/>
                <w:sz w:val="16"/>
                <w:szCs w:val="16"/>
                <w:lang w:val="it-IT" w:eastAsia="en-US"/>
              </w:rPr>
              <w:t xml:space="preserve">azionale (PNR) </w:t>
            </w:r>
            <w:r w:rsidR="00F41C7E" w:rsidRPr="00B42B55">
              <w:rPr>
                <w:i/>
                <w:iCs/>
                <w:sz w:val="16"/>
                <w:szCs w:val="16"/>
                <w:lang w:val="it-IT" w:eastAsia="en-US"/>
              </w:rPr>
              <w:t xml:space="preserve">per rilevare l'eventuale presenza di residui di farmaci veterinari, di contaminanti chimici ambientali </w:t>
            </w:r>
            <w:r w:rsidR="009C2179" w:rsidRPr="00B42B55">
              <w:rPr>
                <w:i/>
                <w:iCs/>
                <w:sz w:val="16"/>
                <w:szCs w:val="16"/>
                <w:lang w:val="it-IT" w:eastAsia="en-US"/>
              </w:rPr>
              <w:t xml:space="preserve">nel latte nonché il monitoraggio di batteri </w:t>
            </w:r>
            <w:r w:rsidR="00266072" w:rsidRPr="00B42B55">
              <w:rPr>
                <w:i/>
                <w:iCs/>
                <w:sz w:val="16"/>
                <w:szCs w:val="16"/>
                <w:lang w:val="it-IT" w:eastAsia="en-US"/>
              </w:rPr>
              <w:t>nei prodotti a base di latte</w:t>
            </w:r>
            <w:r w:rsidR="009C2179" w:rsidRPr="00B42B55">
              <w:rPr>
                <w:i/>
                <w:iCs/>
                <w:sz w:val="16"/>
                <w:szCs w:val="16"/>
                <w:lang w:val="it-IT" w:eastAsia="en-US"/>
              </w:rPr>
              <w:t xml:space="preserve"> ai sensi della norma comunitaria in vigore</w:t>
            </w:r>
            <w:r w:rsidR="00880AE4" w:rsidRPr="00B42B55">
              <w:rPr>
                <w:i/>
                <w:iCs/>
                <w:sz w:val="16"/>
                <w:szCs w:val="16"/>
                <w:lang w:val="it-IT" w:eastAsia="en-US"/>
              </w:rPr>
              <w:t>;</w:t>
            </w:r>
          </w:p>
          <w:p w14:paraId="2FBADC6B" w14:textId="77777777" w:rsidR="00880AE4" w:rsidRPr="00880AE4" w:rsidRDefault="00880AE4" w:rsidP="00880AE4">
            <w:pPr>
              <w:pStyle w:val="Paragrafoelenco"/>
              <w:ind w:left="107"/>
              <w:rPr>
                <w:i/>
                <w:iCs/>
                <w:sz w:val="16"/>
                <w:szCs w:val="16"/>
                <w:lang w:val="it-IT" w:eastAsia="en-US"/>
              </w:rPr>
            </w:pPr>
          </w:p>
          <w:p w14:paraId="03F1FA0B" w14:textId="54FBFBE3" w:rsidR="00087488" w:rsidRDefault="00087488" w:rsidP="00087488">
            <w:pPr>
              <w:pStyle w:val="Paragrafoelenco"/>
              <w:widowControl w:val="0"/>
              <w:numPr>
                <w:ilvl w:val="0"/>
                <w:numId w:val="12"/>
              </w:numPr>
              <w:tabs>
                <w:tab w:val="left" w:pos="202"/>
                <w:tab w:val="left" w:pos="503"/>
              </w:tabs>
              <w:suppressAutoHyphens w:val="0"/>
              <w:autoSpaceDE w:val="0"/>
              <w:autoSpaceDN w:val="0"/>
              <w:spacing w:before="1"/>
              <w:ind w:right="211"/>
              <w:jc w:val="both"/>
              <w:rPr>
                <w:i/>
                <w:iCs/>
                <w:sz w:val="16"/>
                <w:szCs w:val="16"/>
              </w:rPr>
            </w:pPr>
            <w:r w:rsidRPr="00880AE4">
              <w:rPr>
                <w:iCs/>
                <w:sz w:val="16"/>
                <w:szCs w:val="16"/>
              </w:rPr>
              <w:t>El establecimiento productor tiene en ejecución el sistema de análisis de peligros y de puntos críticos de control (HACCP en inglés), buenas prácticas de manufactura (BPM) y procedimientos de limpieza y desinfección</w:t>
            </w:r>
            <w:r w:rsidRPr="00880AE4">
              <w:rPr>
                <w:i/>
                <w:iCs/>
                <w:sz w:val="16"/>
                <w:szCs w:val="16"/>
              </w:rPr>
              <w:t>./  Lo stabilimento produttore applica un sistema di analisi dei pericoli e dei punti critici di controllo (HACCP), buone prassi di fabbricazione (GMP) e procedure di pulizia e disinfezione</w:t>
            </w:r>
            <w:r w:rsidR="00880AE4">
              <w:rPr>
                <w:i/>
                <w:iCs/>
                <w:sz w:val="16"/>
                <w:szCs w:val="16"/>
              </w:rPr>
              <w:t>;</w:t>
            </w:r>
          </w:p>
          <w:p w14:paraId="0A47B7C9" w14:textId="77777777" w:rsidR="00880AE4" w:rsidRPr="00880AE4" w:rsidRDefault="00880AE4" w:rsidP="00880AE4">
            <w:pPr>
              <w:pStyle w:val="Paragrafoelenco"/>
              <w:widowControl w:val="0"/>
              <w:tabs>
                <w:tab w:val="left" w:pos="202"/>
                <w:tab w:val="left" w:pos="503"/>
              </w:tabs>
              <w:suppressAutoHyphens w:val="0"/>
              <w:autoSpaceDE w:val="0"/>
              <w:autoSpaceDN w:val="0"/>
              <w:spacing w:before="1"/>
              <w:ind w:left="107" w:right="211"/>
              <w:jc w:val="both"/>
              <w:rPr>
                <w:i/>
                <w:iCs/>
                <w:sz w:val="16"/>
                <w:szCs w:val="16"/>
              </w:rPr>
            </w:pPr>
          </w:p>
          <w:p w14:paraId="3F5D7833" w14:textId="7C624F5D" w:rsidR="00087488" w:rsidRDefault="007E6466" w:rsidP="00131B9C">
            <w:pPr>
              <w:pStyle w:val="TableParagraph"/>
              <w:numPr>
                <w:ilvl w:val="0"/>
                <w:numId w:val="12"/>
              </w:numPr>
              <w:tabs>
                <w:tab w:val="left" w:pos="202"/>
              </w:tabs>
              <w:spacing w:before="1"/>
              <w:ind w:right="211"/>
              <w:rPr>
                <w:i/>
                <w:iCs/>
                <w:sz w:val="16"/>
                <w:szCs w:val="16"/>
              </w:rPr>
            </w:pPr>
            <w:r w:rsidRPr="00880AE4">
              <w:rPr>
                <w:i/>
                <w:iCs/>
                <w:sz w:val="16"/>
                <w:szCs w:val="16"/>
              </w:rPr>
              <w:t xml:space="preserve"> </w:t>
            </w:r>
            <w:r w:rsidRPr="00880AE4">
              <w:rPr>
                <w:iCs/>
                <w:sz w:val="16"/>
                <w:szCs w:val="16"/>
              </w:rPr>
              <w:t>Los productos a que se refiere este certificado son aptos para el consumo humano y pueden comercializarse libremente en el territorio de la Unión Europea</w:t>
            </w:r>
            <w:r w:rsidRPr="00880AE4">
              <w:rPr>
                <w:i/>
                <w:iCs/>
                <w:sz w:val="16"/>
                <w:szCs w:val="16"/>
              </w:rPr>
              <w:t>;/</w:t>
            </w:r>
            <w:r w:rsidR="00087488" w:rsidRPr="00880AE4">
              <w:rPr>
                <w:i/>
                <w:iCs/>
                <w:sz w:val="16"/>
                <w:szCs w:val="16"/>
              </w:rPr>
              <w:t>I prodotti di cui al presente certificato sono idonei al consumo umano e sono liberamente commercializzabili sul territorio dell’Unione europea;</w:t>
            </w:r>
          </w:p>
          <w:p w14:paraId="628BAF93" w14:textId="77777777" w:rsidR="00880AE4" w:rsidRPr="00880AE4" w:rsidRDefault="00880AE4" w:rsidP="00880AE4">
            <w:pPr>
              <w:pStyle w:val="TableParagraph"/>
              <w:tabs>
                <w:tab w:val="left" w:pos="202"/>
              </w:tabs>
              <w:spacing w:before="1"/>
              <w:ind w:left="107" w:right="211"/>
              <w:rPr>
                <w:i/>
                <w:iCs/>
                <w:sz w:val="16"/>
                <w:szCs w:val="16"/>
              </w:rPr>
            </w:pPr>
          </w:p>
          <w:p w14:paraId="5FA4E8E9" w14:textId="23DB7FEF" w:rsidR="005225DF" w:rsidRDefault="005225DF" w:rsidP="00131B9C">
            <w:pPr>
              <w:pStyle w:val="TableParagraph"/>
              <w:numPr>
                <w:ilvl w:val="0"/>
                <w:numId w:val="12"/>
              </w:numPr>
              <w:tabs>
                <w:tab w:val="left" w:pos="202"/>
              </w:tabs>
              <w:spacing w:before="1"/>
              <w:ind w:right="211"/>
              <w:rPr>
                <w:i/>
                <w:iCs/>
                <w:sz w:val="16"/>
                <w:szCs w:val="16"/>
              </w:rPr>
            </w:pPr>
            <w:r w:rsidRPr="00880AE4">
              <w:rPr>
                <w:i/>
                <w:iCs/>
                <w:sz w:val="16"/>
                <w:szCs w:val="16"/>
              </w:rPr>
              <w:t>L</w:t>
            </w:r>
            <w:r w:rsidRPr="00880AE4">
              <w:rPr>
                <w:iCs/>
                <w:sz w:val="16"/>
                <w:szCs w:val="16"/>
              </w:rPr>
              <w:t>os ingredientes y aditivos utilizados en la elaboraci6n del los productos lácteos son de grado alimentario</w:t>
            </w:r>
            <w:r w:rsidRPr="00880AE4">
              <w:rPr>
                <w:i/>
                <w:iCs/>
                <w:sz w:val="16"/>
                <w:szCs w:val="16"/>
              </w:rPr>
              <w:t xml:space="preserve"> /  Gli ingredienti e gli additivi utilizzati nell'elaborazione dei prodotti a base di latte sono adatti al consumo umano;</w:t>
            </w:r>
          </w:p>
          <w:p w14:paraId="36C7AC05" w14:textId="77777777" w:rsidR="00880AE4" w:rsidRPr="00880AE4" w:rsidRDefault="00880AE4" w:rsidP="00880AE4">
            <w:pPr>
              <w:pStyle w:val="TableParagraph"/>
              <w:tabs>
                <w:tab w:val="left" w:pos="202"/>
              </w:tabs>
              <w:spacing w:before="1"/>
              <w:ind w:left="107" w:right="211"/>
              <w:rPr>
                <w:i/>
                <w:iCs/>
                <w:sz w:val="16"/>
                <w:szCs w:val="16"/>
              </w:rPr>
            </w:pPr>
          </w:p>
          <w:p w14:paraId="28B3CD27" w14:textId="2B90D9F7" w:rsidR="00C07756" w:rsidRPr="00880AE4" w:rsidRDefault="005225DF" w:rsidP="005225DF">
            <w:pPr>
              <w:pStyle w:val="Paragrafoelenco"/>
              <w:widowControl w:val="0"/>
              <w:numPr>
                <w:ilvl w:val="0"/>
                <w:numId w:val="12"/>
              </w:numPr>
              <w:tabs>
                <w:tab w:val="left" w:pos="202"/>
                <w:tab w:val="left" w:pos="503"/>
              </w:tabs>
              <w:suppressAutoHyphens w:val="0"/>
              <w:autoSpaceDE w:val="0"/>
              <w:autoSpaceDN w:val="0"/>
              <w:ind w:right="211"/>
              <w:jc w:val="both"/>
              <w:rPr>
                <w:i/>
                <w:iCs/>
                <w:sz w:val="16"/>
                <w:szCs w:val="16"/>
              </w:rPr>
            </w:pPr>
            <w:r w:rsidRPr="00880AE4">
              <w:rPr>
                <w:iCs/>
                <w:sz w:val="16"/>
                <w:szCs w:val="16"/>
              </w:rPr>
              <w:t>El establecimiento procesador se encuentra habilitado por el SENASA Costa Rica para la importaci6n de productos lácteos a C</w:t>
            </w:r>
            <w:r w:rsidR="00972F47" w:rsidRPr="00880AE4">
              <w:rPr>
                <w:iCs/>
                <w:sz w:val="16"/>
                <w:szCs w:val="16"/>
              </w:rPr>
              <w:t>osta rica.</w:t>
            </w:r>
            <w:r w:rsidRPr="00880AE4">
              <w:rPr>
                <w:iCs/>
                <w:sz w:val="16"/>
                <w:szCs w:val="16"/>
              </w:rPr>
              <w:t xml:space="preserve">/ </w:t>
            </w:r>
            <w:r w:rsidRPr="00880AE4">
              <w:rPr>
                <w:i/>
                <w:iCs/>
                <w:sz w:val="16"/>
                <w:szCs w:val="16"/>
              </w:rPr>
              <w:t>Lo stabilimento di trasformazione è autorizzato dal SENASA per l'importazione di prodotti a base di latte in Costa Rica.</w:t>
            </w:r>
          </w:p>
          <w:p w14:paraId="07B7E69A" w14:textId="77777777" w:rsidR="00087488" w:rsidRPr="00880AE4" w:rsidRDefault="00087488" w:rsidP="00087488">
            <w:pPr>
              <w:pStyle w:val="TableParagraph"/>
              <w:tabs>
                <w:tab w:val="left" w:pos="202"/>
              </w:tabs>
              <w:spacing w:before="1"/>
              <w:ind w:right="211"/>
              <w:rPr>
                <w:i/>
                <w:iCs/>
                <w:sz w:val="16"/>
                <w:szCs w:val="16"/>
              </w:rPr>
            </w:pPr>
          </w:p>
          <w:p w14:paraId="20811807" w14:textId="251F1E80" w:rsidR="0047773A" w:rsidRDefault="00443E77" w:rsidP="00DC0D36">
            <w:pPr>
              <w:pStyle w:val="TableParagraph"/>
              <w:numPr>
                <w:ilvl w:val="0"/>
                <w:numId w:val="12"/>
              </w:numPr>
              <w:tabs>
                <w:tab w:val="left" w:pos="202"/>
                <w:tab w:val="left" w:pos="503"/>
              </w:tabs>
              <w:spacing w:before="1"/>
              <w:ind w:right="211"/>
              <w:jc w:val="both"/>
              <w:rPr>
                <w:i/>
                <w:iCs/>
                <w:sz w:val="16"/>
                <w:szCs w:val="16"/>
              </w:rPr>
            </w:pPr>
            <w:r w:rsidRPr="00880AE4">
              <w:rPr>
                <w:iCs/>
                <w:sz w:val="16"/>
                <w:szCs w:val="16"/>
              </w:rPr>
              <w:t>Los productos lácteos aquí descritos fueron procesados y manipulados de manera que se evite la contaminación por patógenos, de conformidad con las disposiciones vigentes de la UE;/</w:t>
            </w:r>
            <w:r w:rsidR="0047773A" w:rsidRPr="00880AE4">
              <w:rPr>
                <w:iCs/>
                <w:sz w:val="16"/>
                <w:szCs w:val="16"/>
              </w:rPr>
              <w:t xml:space="preserve"> </w:t>
            </w:r>
            <w:r w:rsidR="0047773A" w:rsidRPr="00880AE4">
              <w:rPr>
                <w:i/>
                <w:iCs/>
                <w:sz w:val="16"/>
                <w:szCs w:val="16"/>
              </w:rPr>
              <w:t>I prodotti a base di latte di cui al presente certificato sono stati lavorati e maneggiati in modo da evitare ogni possibile contaminazione da organismi patogeni conformemente a quanto stabilito nella normativa comunitaria;</w:t>
            </w:r>
          </w:p>
          <w:p w14:paraId="35E1D072" w14:textId="77777777" w:rsidR="00880AE4" w:rsidRPr="00880AE4" w:rsidRDefault="00880AE4" w:rsidP="00880AE4">
            <w:pPr>
              <w:pStyle w:val="TableParagraph"/>
              <w:tabs>
                <w:tab w:val="left" w:pos="202"/>
                <w:tab w:val="left" w:pos="503"/>
              </w:tabs>
              <w:spacing w:before="1"/>
              <w:ind w:left="107" w:right="211"/>
              <w:jc w:val="both"/>
              <w:rPr>
                <w:i/>
                <w:iCs/>
                <w:sz w:val="16"/>
                <w:szCs w:val="16"/>
              </w:rPr>
            </w:pPr>
          </w:p>
          <w:p w14:paraId="13837C98" w14:textId="66804BA6" w:rsidR="0047773A" w:rsidRDefault="00443E77" w:rsidP="00D74EF9">
            <w:pPr>
              <w:pStyle w:val="TableParagraph"/>
              <w:numPr>
                <w:ilvl w:val="0"/>
                <w:numId w:val="12"/>
              </w:numPr>
              <w:tabs>
                <w:tab w:val="left" w:pos="202"/>
              </w:tabs>
              <w:spacing w:before="1"/>
              <w:ind w:right="211"/>
              <w:rPr>
                <w:i/>
                <w:iCs/>
                <w:sz w:val="16"/>
                <w:szCs w:val="16"/>
              </w:rPr>
            </w:pPr>
            <w:r w:rsidRPr="00880AE4">
              <w:rPr>
                <w:iCs/>
                <w:sz w:val="16"/>
                <w:szCs w:val="16"/>
              </w:rPr>
              <w:t>Los productos a base de leche se obtuvieron a partir de leche pasteurizada y/o fueron madurados por un período mínimo de 60 días.;</w:t>
            </w:r>
            <w:r w:rsidR="0047773A" w:rsidRPr="00880AE4">
              <w:rPr>
                <w:iCs/>
                <w:sz w:val="16"/>
                <w:szCs w:val="16"/>
              </w:rPr>
              <w:t xml:space="preserve"> </w:t>
            </w:r>
            <w:r w:rsidR="0047773A" w:rsidRPr="00880AE4">
              <w:rPr>
                <w:i/>
                <w:iCs/>
                <w:sz w:val="16"/>
                <w:szCs w:val="16"/>
              </w:rPr>
              <w:t xml:space="preserve">I prodotti </w:t>
            </w:r>
            <w:r w:rsidR="00EF391C">
              <w:rPr>
                <w:i/>
                <w:iCs/>
                <w:sz w:val="16"/>
                <w:szCs w:val="16"/>
              </w:rPr>
              <w:t xml:space="preserve">a base di latte </w:t>
            </w:r>
            <w:r w:rsidR="0047773A" w:rsidRPr="00880AE4">
              <w:rPr>
                <w:i/>
                <w:iCs/>
                <w:sz w:val="16"/>
                <w:szCs w:val="16"/>
              </w:rPr>
              <w:t>sono stati ottenuti da latte sottoposto ad un trattamento di pastorizzazione e/o sono stati sottoposti ad un processo di maturazione per almeno 60 giorni</w:t>
            </w:r>
            <w:r w:rsidR="00880AE4">
              <w:rPr>
                <w:i/>
                <w:iCs/>
                <w:sz w:val="16"/>
                <w:szCs w:val="16"/>
              </w:rPr>
              <w:t>;</w:t>
            </w:r>
          </w:p>
          <w:p w14:paraId="4E5D387F" w14:textId="77777777" w:rsidR="00880AE4" w:rsidRPr="00880AE4" w:rsidRDefault="00880AE4" w:rsidP="00880AE4">
            <w:pPr>
              <w:pStyle w:val="TableParagraph"/>
              <w:tabs>
                <w:tab w:val="left" w:pos="202"/>
              </w:tabs>
              <w:spacing w:before="1"/>
              <w:ind w:left="107" w:right="211"/>
              <w:rPr>
                <w:i/>
                <w:iCs/>
                <w:sz w:val="16"/>
                <w:szCs w:val="16"/>
              </w:rPr>
            </w:pPr>
          </w:p>
          <w:p w14:paraId="03669F4B" w14:textId="5265811D" w:rsidR="0047773A" w:rsidRPr="00880AE4" w:rsidRDefault="00443E77" w:rsidP="00443E77">
            <w:pPr>
              <w:pStyle w:val="TableParagraph"/>
              <w:numPr>
                <w:ilvl w:val="0"/>
                <w:numId w:val="12"/>
              </w:numPr>
              <w:tabs>
                <w:tab w:val="left" w:pos="202"/>
                <w:tab w:val="left" w:pos="503"/>
              </w:tabs>
              <w:spacing w:before="1"/>
              <w:ind w:right="211"/>
              <w:jc w:val="both"/>
              <w:rPr>
                <w:i/>
                <w:iCs/>
                <w:sz w:val="16"/>
                <w:szCs w:val="16"/>
              </w:rPr>
            </w:pPr>
            <w:r w:rsidRPr="00880AE4">
              <w:rPr>
                <w:iCs/>
                <w:sz w:val="16"/>
                <w:szCs w:val="16"/>
              </w:rPr>
              <w:t xml:space="preserve"> Las cajas y contenedores cuentan con información relativa al nombre de la planta de producción, lote, plazo, en condiciones legibles, indelebles y  resistentes a la humedad</w:t>
            </w:r>
            <w:r w:rsidR="0047773A" w:rsidRPr="00880AE4">
              <w:rPr>
                <w:iCs/>
                <w:sz w:val="16"/>
                <w:szCs w:val="16"/>
              </w:rPr>
              <w:t>; /</w:t>
            </w:r>
            <w:r w:rsidR="0047773A" w:rsidRPr="00880AE4">
              <w:rPr>
                <w:i/>
                <w:iCs/>
                <w:sz w:val="16"/>
                <w:szCs w:val="16"/>
              </w:rPr>
              <w:t>Le Scatole e contenitori riportano chiaramente informazioni leggibili, indelebili e resistenti all’umidità relative al nome dello stabilimento produttore,  lotto o partita, data di scadenza;</w:t>
            </w:r>
          </w:p>
          <w:p w14:paraId="12F9AEEE" w14:textId="77777777" w:rsidR="0047773A" w:rsidRPr="00880AE4" w:rsidRDefault="0047773A" w:rsidP="0047773A">
            <w:pPr>
              <w:pStyle w:val="Paragrafoelenco"/>
              <w:tabs>
                <w:tab w:val="left" w:pos="202"/>
                <w:tab w:val="left" w:pos="503"/>
              </w:tabs>
              <w:spacing w:before="1"/>
              <w:ind w:left="107" w:right="211"/>
              <w:jc w:val="both"/>
              <w:rPr>
                <w:i/>
                <w:iCs/>
                <w:sz w:val="16"/>
                <w:szCs w:val="16"/>
                <w:lang w:val="it-IT" w:eastAsia="en-US"/>
              </w:rPr>
            </w:pPr>
          </w:p>
          <w:p w14:paraId="18E9A01F" w14:textId="7685B611" w:rsidR="0047773A" w:rsidRPr="00432263" w:rsidRDefault="00443E77" w:rsidP="007B7810">
            <w:pPr>
              <w:pStyle w:val="Paragrafoelenco"/>
              <w:widowControl w:val="0"/>
              <w:numPr>
                <w:ilvl w:val="0"/>
                <w:numId w:val="12"/>
              </w:numPr>
              <w:tabs>
                <w:tab w:val="left" w:pos="202"/>
                <w:tab w:val="left" w:pos="503"/>
              </w:tabs>
              <w:suppressAutoHyphens w:val="0"/>
              <w:autoSpaceDE w:val="0"/>
              <w:autoSpaceDN w:val="0"/>
              <w:spacing w:before="1"/>
              <w:ind w:right="211"/>
              <w:jc w:val="both"/>
              <w:rPr>
                <w:iCs/>
                <w:sz w:val="16"/>
                <w:szCs w:val="16"/>
              </w:rPr>
            </w:pPr>
            <w:r w:rsidRPr="00783581">
              <w:rPr>
                <w:iCs/>
                <w:sz w:val="16"/>
                <w:szCs w:val="16"/>
              </w:rPr>
              <w:t xml:space="preserve">Cuando se trate de productos empacados en presentaciones destinadas para la venta al detalle, el etiquetado debe cumplir con lo dispuesto por la legislación </w:t>
            </w:r>
            <w:r w:rsidR="00783581">
              <w:rPr>
                <w:iCs/>
                <w:sz w:val="16"/>
                <w:szCs w:val="16"/>
              </w:rPr>
              <w:t xml:space="preserve">UE </w:t>
            </w:r>
            <w:r w:rsidRPr="00783581">
              <w:rPr>
                <w:iCs/>
                <w:sz w:val="16"/>
                <w:szCs w:val="16"/>
              </w:rPr>
              <w:t xml:space="preserve"> vigente;</w:t>
            </w:r>
            <w:r w:rsidR="0047773A" w:rsidRPr="00783581">
              <w:rPr>
                <w:i/>
                <w:iCs/>
                <w:sz w:val="16"/>
                <w:szCs w:val="16"/>
              </w:rPr>
              <w:t>/</w:t>
            </w:r>
            <w:r w:rsidR="00880AE4" w:rsidRPr="00783581">
              <w:rPr>
                <w:i/>
                <w:iCs/>
                <w:sz w:val="16"/>
                <w:szCs w:val="16"/>
              </w:rPr>
              <w:t>Q</w:t>
            </w:r>
            <w:r w:rsidR="00203833" w:rsidRPr="00783581">
              <w:rPr>
                <w:i/>
                <w:iCs/>
                <w:sz w:val="16"/>
                <w:szCs w:val="16"/>
              </w:rPr>
              <w:t>uando si tra</w:t>
            </w:r>
            <w:r w:rsidR="00A33745">
              <w:rPr>
                <w:i/>
                <w:iCs/>
                <w:sz w:val="16"/>
                <w:szCs w:val="16"/>
              </w:rPr>
              <w:t>tt</w:t>
            </w:r>
            <w:r w:rsidR="00203833" w:rsidRPr="00783581">
              <w:rPr>
                <w:i/>
                <w:iCs/>
                <w:sz w:val="16"/>
                <w:szCs w:val="16"/>
              </w:rPr>
              <w:t xml:space="preserve">a di prodotti confezionati in diverse presentazioni destinate alla vendita al dettaglio, l’etichettatura deve essere conforme </w:t>
            </w:r>
            <w:r w:rsidR="00880AE4" w:rsidRPr="00783581">
              <w:rPr>
                <w:i/>
                <w:iCs/>
                <w:sz w:val="16"/>
                <w:szCs w:val="16"/>
              </w:rPr>
              <w:t xml:space="preserve">alla norma UE in </w:t>
            </w:r>
            <w:r w:rsidR="00783581">
              <w:rPr>
                <w:i/>
                <w:iCs/>
                <w:sz w:val="16"/>
                <w:szCs w:val="16"/>
              </w:rPr>
              <w:t>vigore ;</w:t>
            </w:r>
          </w:p>
          <w:p w14:paraId="424D649A" w14:textId="09478AA4" w:rsidR="0047773A" w:rsidRDefault="0047773A" w:rsidP="0047773A">
            <w:pPr>
              <w:pStyle w:val="Paragrafoelenco"/>
              <w:ind w:left="0"/>
              <w:jc w:val="both"/>
              <w:rPr>
                <w:i/>
              </w:rPr>
            </w:pPr>
          </w:p>
        </w:tc>
      </w:tr>
      <w:tr w:rsidR="0047773A" w14:paraId="488E0AD7" w14:textId="77777777" w:rsidTr="0047773A">
        <w:tc>
          <w:tcPr>
            <w:tcW w:w="10193" w:type="dxa"/>
          </w:tcPr>
          <w:p w14:paraId="4A2EE076" w14:textId="511EF70E" w:rsidR="0047773A" w:rsidRDefault="0047773A" w:rsidP="0047773A">
            <w:pPr>
              <w:snapToGrid w:val="0"/>
              <w:jc w:val="both"/>
              <w:rPr>
                <w:i/>
                <w:sz w:val="16"/>
              </w:rPr>
            </w:pPr>
            <w:r>
              <w:rPr>
                <w:sz w:val="16"/>
              </w:rPr>
              <w:t>*</w:t>
            </w:r>
            <w:r>
              <w:rPr>
                <w:spacing w:val="-3"/>
                <w:sz w:val="16"/>
              </w:rPr>
              <w:t xml:space="preserve"> </w:t>
            </w:r>
            <w:r w:rsidR="008A3551" w:rsidRPr="008A3551">
              <w:rPr>
                <w:spacing w:val="-3"/>
                <w:sz w:val="16"/>
              </w:rPr>
              <w:t xml:space="preserve">Cuando lo exija la ley </w:t>
            </w:r>
            <w:r>
              <w:rPr>
                <w:sz w:val="16"/>
              </w:rPr>
              <w:t>/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Laddove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previsto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dalla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normativa</w:t>
            </w:r>
            <w:r w:rsidR="00880AE4">
              <w:rPr>
                <w:i/>
                <w:sz w:val="16"/>
              </w:rPr>
              <w:t> ;</w:t>
            </w:r>
          </w:p>
          <w:p w14:paraId="10C16A1D" w14:textId="77777777" w:rsidR="00D7231C" w:rsidRDefault="00D7231C" w:rsidP="0047773A">
            <w:pPr>
              <w:snapToGrid w:val="0"/>
              <w:jc w:val="both"/>
              <w:rPr>
                <w:i/>
                <w:sz w:val="16"/>
              </w:rPr>
            </w:pPr>
          </w:p>
          <w:p w14:paraId="073E10C0" w14:textId="2138C670" w:rsidR="0047773A" w:rsidRPr="008A3551" w:rsidRDefault="003737E5" w:rsidP="0047773A">
            <w:pPr>
              <w:pStyle w:val="Nessunaspaziatura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fr-FR" w:eastAsia="ar-SA"/>
              </w:rPr>
            </w:pPr>
            <w:r w:rsidRPr="008A3551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fr-FR" w:eastAsia="ar-SA"/>
              </w:rPr>
              <w:t>El certificado deberá ser numerado en todas su páginas y al menos en cada página par deberá leerse: fecha y lugar_ firma y sello del veterinario oficial.</w:t>
            </w:r>
            <w:r w:rsidR="0047773A" w:rsidRPr="008A3551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fr-FR" w:eastAsia="ar-SA"/>
              </w:rPr>
              <w:t>. /Il certificato deve avere tutte le pagine numerate e ogni pagina deve fornire le seguenti informazioni: data e luogo della firma e timbro del veterinario ufficiale.</w:t>
            </w:r>
          </w:p>
          <w:p w14:paraId="7315397D" w14:textId="77777777" w:rsidR="0047773A" w:rsidRPr="008A3551" w:rsidRDefault="0047773A" w:rsidP="0047773A">
            <w:pPr>
              <w:pStyle w:val="Nessunaspaziatura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fr-FR" w:eastAsia="ar-SA"/>
              </w:rPr>
            </w:pPr>
          </w:p>
          <w:p w14:paraId="66EDB6E3" w14:textId="62B26029" w:rsidR="0047773A" w:rsidRDefault="0047773A" w:rsidP="00BA7C69">
            <w:pPr>
              <w:snapToGrid w:val="0"/>
              <w:jc w:val="both"/>
              <w:rPr>
                <w:i/>
                <w:sz w:val="16"/>
              </w:rPr>
            </w:pPr>
            <w:r w:rsidRPr="008A3551">
              <w:rPr>
                <w:iCs/>
                <w:sz w:val="16"/>
                <w:szCs w:val="16"/>
              </w:rPr>
              <w:t>En el Certificado debe declararse la existencia de anexos y su nùmero, debidamente firmados</w:t>
            </w:r>
            <w:r w:rsidR="00FE7641">
              <w:rPr>
                <w:iCs/>
                <w:sz w:val="16"/>
                <w:szCs w:val="16"/>
              </w:rPr>
              <w:t xml:space="preserve"> /</w:t>
            </w:r>
            <w:r w:rsidRPr="008A3551">
              <w:rPr>
                <w:iCs/>
                <w:sz w:val="16"/>
                <w:szCs w:val="16"/>
              </w:rPr>
              <w:t xml:space="preserve"> Il certificato deve dichiarare l'esistenza di allegati e il loro numero, debitamente firmati e timbrati</w:t>
            </w:r>
            <w:r w:rsidR="00FE7641">
              <w:rPr>
                <w:iCs/>
                <w:sz w:val="16"/>
                <w:szCs w:val="16"/>
              </w:rPr>
              <w:t>.</w:t>
            </w:r>
          </w:p>
        </w:tc>
      </w:tr>
      <w:tr w:rsidR="0047773A" w14:paraId="7D7C7D9B" w14:textId="77777777" w:rsidTr="0047773A">
        <w:tc>
          <w:tcPr>
            <w:tcW w:w="10193" w:type="dxa"/>
          </w:tcPr>
          <w:p w14:paraId="5EAFE7CE" w14:textId="77777777" w:rsidR="00880AE4" w:rsidRDefault="00880AE4" w:rsidP="0047773A">
            <w:pPr>
              <w:pStyle w:val="TableParagraph"/>
              <w:spacing w:before="1"/>
              <w:ind w:left="107"/>
              <w:rPr>
                <w:sz w:val="16"/>
              </w:rPr>
            </w:pPr>
          </w:p>
          <w:p w14:paraId="072AE813" w14:textId="77777777" w:rsidR="00880AE4" w:rsidRDefault="00880AE4" w:rsidP="0047773A">
            <w:pPr>
              <w:pStyle w:val="TableParagraph"/>
              <w:spacing w:before="1"/>
              <w:ind w:left="107"/>
              <w:rPr>
                <w:sz w:val="16"/>
              </w:rPr>
            </w:pPr>
          </w:p>
          <w:p w14:paraId="12AE17E5" w14:textId="342AA434" w:rsidR="0047773A" w:rsidRDefault="00D10674" w:rsidP="0047773A">
            <w:pPr>
              <w:pStyle w:val="TableParagraph"/>
              <w:spacing w:before="1"/>
              <w:ind w:left="107"/>
              <w:rPr>
                <w:sz w:val="16"/>
              </w:rPr>
            </w:pPr>
            <w:r w:rsidRPr="00D10674">
              <w:rPr>
                <w:sz w:val="16"/>
              </w:rPr>
              <w:t xml:space="preserve">Veterinario oficial o inspector oficial </w:t>
            </w:r>
            <w:r w:rsidR="0047773A">
              <w:rPr>
                <w:sz w:val="16"/>
              </w:rPr>
              <w:t>/</w:t>
            </w:r>
            <w:r w:rsidR="0047773A">
              <w:rPr>
                <w:spacing w:val="-4"/>
                <w:sz w:val="16"/>
              </w:rPr>
              <w:t xml:space="preserve"> </w:t>
            </w:r>
            <w:r w:rsidR="0047773A">
              <w:rPr>
                <w:i/>
                <w:sz w:val="16"/>
              </w:rPr>
              <w:t>Veterinario</w:t>
            </w:r>
            <w:r w:rsidR="0047773A">
              <w:rPr>
                <w:i/>
                <w:spacing w:val="-6"/>
                <w:sz w:val="16"/>
              </w:rPr>
              <w:t xml:space="preserve"> </w:t>
            </w:r>
            <w:r w:rsidR="0047773A">
              <w:rPr>
                <w:i/>
                <w:sz w:val="16"/>
              </w:rPr>
              <w:t>ufficiale/Ispettore</w:t>
            </w:r>
            <w:r w:rsidR="0047773A">
              <w:rPr>
                <w:i/>
                <w:spacing w:val="-6"/>
                <w:sz w:val="16"/>
              </w:rPr>
              <w:t xml:space="preserve"> </w:t>
            </w:r>
            <w:r w:rsidR="0047773A">
              <w:rPr>
                <w:i/>
                <w:sz w:val="16"/>
              </w:rPr>
              <w:t>ufficiale</w:t>
            </w:r>
            <w:r w:rsidR="0047773A">
              <w:rPr>
                <w:sz w:val="16"/>
              </w:rPr>
              <w:t>:</w:t>
            </w:r>
          </w:p>
          <w:p w14:paraId="3BD77001" w14:textId="2C480198" w:rsidR="0047773A" w:rsidRDefault="00D10674" w:rsidP="0047773A">
            <w:pPr>
              <w:pStyle w:val="TableParagraph"/>
              <w:spacing w:before="159"/>
              <w:ind w:left="391"/>
              <w:rPr>
                <w:sz w:val="16"/>
              </w:rPr>
            </w:pPr>
            <w:r w:rsidRPr="00D10674">
              <w:rPr>
                <w:sz w:val="16"/>
              </w:rPr>
              <w:t>Lugar y Fecha de emisiòn</w:t>
            </w:r>
          </w:p>
          <w:p w14:paraId="52F09899" w14:textId="77777777" w:rsidR="0047773A" w:rsidRDefault="0047773A" w:rsidP="0047773A">
            <w:pPr>
              <w:pStyle w:val="TableParagraph"/>
              <w:tabs>
                <w:tab w:val="left" w:pos="5428"/>
              </w:tabs>
              <w:spacing w:before="1"/>
              <w:ind w:left="390"/>
              <w:rPr>
                <w:sz w:val="16"/>
              </w:rPr>
            </w:pPr>
            <w:r>
              <w:rPr>
                <w:i/>
                <w:sz w:val="16"/>
              </w:rPr>
              <w:t>Luogo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e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data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di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emissione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ab/>
            </w:r>
          </w:p>
          <w:p w14:paraId="731B154C" w14:textId="77777777" w:rsidR="0047773A" w:rsidRDefault="0047773A" w:rsidP="0047773A">
            <w:pPr>
              <w:pStyle w:val="TableParagraph"/>
              <w:rPr>
                <w:b/>
                <w:sz w:val="18"/>
              </w:rPr>
            </w:pPr>
          </w:p>
          <w:p w14:paraId="710CFE24" w14:textId="0D64156F" w:rsidR="0047773A" w:rsidRDefault="00D10674" w:rsidP="0047773A">
            <w:pPr>
              <w:pStyle w:val="TableParagraph"/>
              <w:spacing w:before="161"/>
              <w:ind w:left="390"/>
              <w:rPr>
                <w:sz w:val="16"/>
              </w:rPr>
            </w:pPr>
            <w:r w:rsidRPr="00D10674">
              <w:rPr>
                <w:sz w:val="16"/>
              </w:rPr>
              <w:t>Nombre y apellidos (en mayúsculas)</w:t>
            </w:r>
          </w:p>
          <w:p w14:paraId="1A7E9CE6" w14:textId="77777777" w:rsidR="0047773A" w:rsidRDefault="0047773A" w:rsidP="0047773A">
            <w:pPr>
              <w:pStyle w:val="TableParagraph"/>
              <w:tabs>
                <w:tab w:val="left" w:pos="5987"/>
              </w:tabs>
              <w:spacing w:before="1"/>
              <w:ind w:left="390"/>
              <w:rPr>
                <w:sz w:val="16"/>
              </w:rPr>
            </w:pPr>
            <w:r>
              <w:rPr>
                <w:i/>
                <w:sz w:val="16"/>
              </w:rPr>
              <w:t>Nome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e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cognome (in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stampatello)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ab/>
            </w:r>
          </w:p>
          <w:p w14:paraId="0655D3BD" w14:textId="77777777" w:rsidR="0047773A" w:rsidRDefault="0047773A" w:rsidP="0047773A">
            <w:pPr>
              <w:pStyle w:val="TableParagraph"/>
              <w:rPr>
                <w:b/>
                <w:sz w:val="18"/>
              </w:rPr>
            </w:pPr>
          </w:p>
          <w:p w14:paraId="25A8A545" w14:textId="25509C4A" w:rsidR="0047773A" w:rsidRDefault="00D10674" w:rsidP="0047773A">
            <w:pPr>
              <w:pStyle w:val="TableParagraph"/>
              <w:spacing w:before="161" w:line="183" w:lineRule="exact"/>
              <w:ind w:left="391"/>
              <w:rPr>
                <w:sz w:val="16"/>
              </w:rPr>
            </w:pPr>
            <w:r w:rsidRPr="00D10674">
              <w:rPr>
                <w:sz w:val="16"/>
              </w:rPr>
              <w:t xml:space="preserve">Calificación y título </w:t>
            </w:r>
            <w:r w:rsidR="0047773A">
              <w:rPr>
                <w:sz w:val="16"/>
              </w:rPr>
              <w:t>(</w:t>
            </w:r>
            <w:r w:rsidRPr="00D10674">
              <w:rPr>
                <w:sz w:val="16"/>
              </w:rPr>
              <w:t>Veterinario oficial o inspector oficial</w:t>
            </w:r>
            <w:r w:rsidR="0047773A">
              <w:rPr>
                <w:sz w:val="16"/>
              </w:rPr>
              <w:t>)</w:t>
            </w:r>
          </w:p>
          <w:p w14:paraId="51D916F7" w14:textId="77777777" w:rsidR="0047773A" w:rsidRDefault="0047773A" w:rsidP="0047773A">
            <w:pPr>
              <w:pStyle w:val="TableParagraph"/>
              <w:tabs>
                <w:tab w:val="left" w:pos="7545"/>
              </w:tabs>
              <w:spacing w:line="183" w:lineRule="exact"/>
              <w:ind w:left="391"/>
              <w:rPr>
                <w:sz w:val="16"/>
              </w:rPr>
            </w:pPr>
            <w:r>
              <w:rPr>
                <w:i/>
                <w:sz w:val="16"/>
              </w:rPr>
              <w:t>Qualifica</w:t>
            </w:r>
            <w:r>
              <w:rPr>
                <w:i/>
                <w:spacing w:val="-6"/>
                <w:sz w:val="16"/>
              </w:rPr>
              <w:t xml:space="preserve"> </w:t>
            </w:r>
            <w:r>
              <w:rPr>
                <w:i/>
                <w:sz w:val="16"/>
              </w:rPr>
              <w:t>e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titolo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(Veterinario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ufficiale/Ispettore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ufficiale)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ab/>
            </w:r>
          </w:p>
          <w:p w14:paraId="1052E5D7" w14:textId="77777777" w:rsidR="0047773A" w:rsidRDefault="0047773A" w:rsidP="0047773A">
            <w:pPr>
              <w:pStyle w:val="TableParagraph"/>
              <w:rPr>
                <w:b/>
                <w:sz w:val="18"/>
              </w:rPr>
            </w:pPr>
          </w:p>
          <w:p w14:paraId="7565DFAA" w14:textId="77777777" w:rsidR="00D10674" w:rsidRDefault="00D10674" w:rsidP="0047773A">
            <w:pPr>
              <w:pStyle w:val="TableParagraph"/>
              <w:tabs>
                <w:tab w:val="left" w:pos="4468"/>
              </w:tabs>
              <w:spacing w:before="1"/>
              <w:ind w:left="390"/>
              <w:rPr>
                <w:sz w:val="16"/>
              </w:rPr>
            </w:pPr>
            <w:r w:rsidRPr="00D10674">
              <w:rPr>
                <w:sz w:val="16"/>
              </w:rPr>
              <w:t>Firma</w:t>
            </w:r>
          </w:p>
          <w:p w14:paraId="029A6788" w14:textId="6D47C538" w:rsidR="0047773A" w:rsidRDefault="0047773A" w:rsidP="0047773A">
            <w:pPr>
              <w:pStyle w:val="TableParagraph"/>
              <w:tabs>
                <w:tab w:val="left" w:pos="4468"/>
              </w:tabs>
              <w:spacing w:before="1"/>
              <w:ind w:left="390"/>
              <w:rPr>
                <w:sz w:val="16"/>
              </w:rPr>
            </w:pPr>
            <w:r>
              <w:rPr>
                <w:i/>
                <w:sz w:val="16"/>
              </w:rPr>
              <w:t>Firma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ab/>
            </w:r>
          </w:p>
          <w:p w14:paraId="7882813A" w14:textId="77777777" w:rsidR="0047773A" w:rsidRDefault="0047773A" w:rsidP="0047773A">
            <w:pPr>
              <w:pStyle w:val="TableParagraph"/>
              <w:rPr>
                <w:b/>
                <w:sz w:val="18"/>
              </w:rPr>
            </w:pPr>
          </w:p>
          <w:p w14:paraId="41A49073" w14:textId="31B15015" w:rsidR="0047773A" w:rsidRDefault="0047773A" w:rsidP="0047773A">
            <w:pPr>
              <w:snapToGrid w:val="0"/>
              <w:jc w:val="both"/>
              <w:rPr>
                <w:spacing w:val="1"/>
                <w:sz w:val="16"/>
              </w:rPr>
            </w:pPr>
            <w:r>
              <w:rPr>
                <w:sz w:val="16"/>
              </w:rPr>
              <w:t xml:space="preserve">          </w:t>
            </w:r>
            <w:r w:rsidR="00D10674" w:rsidRPr="00D10674">
              <w:rPr>
                <w:sz w:val="16"/>
              </w:rPr>
              <w:t>Sello oficial</w:t>
            </w:r>
          </w:p>
          <w:p w14:paraId="6146586D" w14:textId="77777777" w:rsidR="0047773A" w:rsidRDefault="0047773A" w:rsidP="0047773A">
            <w:pPr>
              <w:snapToGrid w:val="0"/>
              <w:jc w:val="both"/>
              <w:rPr>
                <w:sz w:val="16"/>
              </w:rPr>
            </w:pPr>
            <w:r>
              <w:rPr>
                <w:sz w:val="16"/>
              </w:rPr>
              <w:t xml:space="preserve">          Timbro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 xml:space="preserve">ufficiale </w:t>
            </w:r>
          </w:p>
          <w:p w14:paraId="76A044CE" w14:textId="77777777" w:rsidR="0047773A" w:rsidRDefault="0047773A" w:rsidP="0047773A">
            <w:pPr>
              <w:snapToGrid w:val="0"/>
              <w:jc w:val="both"/>
              <w:rPr>
                <w:sz w:val="16"/>
              </w:rPr>
            </w:pPr>
          </w:p>
        </w:tc>
      </w:tr>
    </w:tbl>
    <w:p w14:paraId="0C9FB36F" w14:textId="77777777" w:rsidR="004A45D7" w:rsidRPr="008B0D35" w:rsidRDefault="004A45D7" w:rsidP="003339E8">
      <w:pPr>
        <w:pStyle w:val="Paragrafoelenco"/>
        <w:ind w:left="0"/>
        <w:jc w:val="both"/>
        <w:rPr>
          <w:i/>
        </w:rPr>
      </w:pPr>
    </w:p>
    <w:sectPr w:rsidR="004A45D7" w:rsidRPr="008B0D35" w:rsidSect="008C1522">
      <w:headerReference w:type="default" r:id="rId10"/>
      <w:footerReference w:type="default" r:id="rId11"/>
      <w:footerReference w:type="first" r:id="rId12"/>
      <w:endnotePr>
        <w:numFmt w:val="decimal"/>
        <w:numStart w:val="2"/>
      </w:endnotePr>
      <w:pgSz w:w="11905" w:h="16837" w:code="9"/>
      <w:pgMar w:top="777" w:right="851" w:bottom="765" w:left="851" w:header="720" w:footer="59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14EA1C" w14:textId="77777777" w:rsidR="00257478" w:rsidRDefault="00257478">
      <w:r>
        <w:separator/>
      </w:r>
    </w:p>
  </w:endnote>
  <w:endnote w:type="continuationSeparator" w:id="0">
    <w:p w14:paraId="71AF474F" w14:textId="77777777" w:rsidR="00257478" w:rsidRDefault="00257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(Tipo di carattere testo asiat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D4079" w14:textId="77777777" w:rsidR="008C1522" w:rsidRDefault="008C1522">
    <w:pPr>
      <w:pStyle w:val="Pidipagina"/>
    </w:pPr>
    <w:r>
      <w:rPr>
        <w:lang w:val="it-IT"/>
      </w:rPr>
      <w:t xml:space="preserve">Pag.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AC1375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rPr>
        <w:lang w:val="it-IT"/>
      </w:rPr>
      <w:t xml:space="preserve"> of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AC1375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0D3F2F83" w14:textId="77777777" w:rsidR="00F52713" w:rsidRDefault="00F5271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93BBB" w14:textId="77777777" w:rsidR="008C1522" w:rsidRDefault="008C1522">
    <w:pPr>
      <w:pStyle w:val="Pidipagina"/>
    </w:pPr>
    <w:r>
      <w:rPr>
        <w:lang w:val="it-IT"/>
      </w:rPr>
      <w:t xml:space="preserve">Pag.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AC1375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it-IT"/>
      </w:rPr>
      <w:t xml:space="preserve"> of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AC1375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1FF54436" w14:textId="77777777" w:rsidR="00F52713" w:rsidRDefault="00F5271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42CFC5" w14:textId="77777777" w:rsidR="00257478" w:rsidRDefault="00257478">
      <w:r>
        <w:separator/>
      </w:r>
    </w:p>
  </w:footnote>
  <w:footnote w:type="continuationSeparator" w:id="0">
    <w:p w14:paraId="2FE7833B" w14:textId="77777777" w:rsidR="00257478" w:rsidRDefault="002574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61F7C" w14:textId="7E6761A6" w:rsidR="00F52713" w:rsidRDefault="00F064EE">
    <w:pPr>
      <w:pStyle w:val="Intestazione"/>
      <w:spacing w:before="120" w:after="120"/>
      <w:jc w:val="right"/>
    </w:pPr>
    <w:r w:rsidRPr="00A07DB2">
      <w:rPr>
        <w:i/>
        <w:iCs/>
        <w:lang w:val="it-IT"/>
      </w:rPr>
      <w:t>Número del certificado</w:t>
    </w:r>
    <w:r w:rsidRPr="00A07DB2">
      <w:rPr>
        <w:sz w:val="16"/>
        <w:lang w:val="it-IT"/>
      </w:rPr>
      <w:t xml:space="preserve">  </w:t>
    </w:r>
    <w:r w:rsidRPr="00A07DB2">
      <w:t xml:space="preserve"> </w:t>
    </w:r>
    <w:r w:rsidR="00F52713">
      <w:rPr>
        <w:i/>
      </w:rPr>
      <w:t>/</w:t>
    </w:r>
    <w:r w:rsidR="00F52713">
      <w:t xml:space="preserve"> </w:t>
    </w:r>
    <w:r w:rsidR="00F52713">
      <w:rPr>
        <w:i/>
      </w:rPr>
      <w:t>N° del certificat</w:t>
    </w:r>
    <w:r w:rsidR="00F52713" w:rsidRPr="00A07DB2">
      <w:rPr>
        <w:i/>
      </w:rPr>
      <w:t>o</w:t>
    </w:r>
    <w:r w:rsidR="00D901B4" w:rsidRPr="00A07DB2">
      <w:rPr>
        <w:i/>
      </w:rPr>
      <w:t>/</w:t>
    </w:r>
    <w:r w:rsidR="00D901B4" w:rsidRPr="00A07DB2">
      <w:rPr>
        <w:i/>
        <w:iCs/>
        <w:sz w:val="16"/>
        <w:lang w:val="it-IT"/>
      </w:rPr>
      <w:t xml:space="preserve"> </w:t>
    </w:r>
    <w:r w:rsidR="00F52713" w:rsidRPr="00A07DB2">
      <w:t>…</w:t>
    </w:r>
    <w:r w:rsidR="00F52713">
      <w:t>………………………………….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F94426DC"/>
    <w:name w:val="WW8Num3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  <w:rPr>
        <w:rFonts w:hint="default"/>
        <w:lang w:val="fr-FR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ascii="(Tipo di carattere testo asiati" w:hAnsi="(Tipo di carattere testo asiati" w:hint="default"/>
        <w:color w:val="auto"/>
        <w:sz w:val="1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0000004"/>
    <w:multiLevelType w:val="multilevel"/>
    <w:tmpl w:val="8932A842"/>
    <w:name w:val="WW8Num22"/>
    <w:lvl w:ilvl="0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lang w:val="it-IT"/>
      </w:rPr>
    </w:lvl>
    <w:lvl w:ilvl="1">
      <w:start w:val="1"/>
      <w:numFmt w:val="decimal"/>
      <w:lvlText w:val="%1.%2."/>
      <w:lvlJc w:val="left"/>
      <w:pPr>
        <w:tabs>
          <w:tab w:val="num" w:pos="1366"/>
        </w:tabs>
        <w:ind w:left="1366" w:hanging="510"/>
      </w:pPr>
    </w:lvl>
    <w:lvl w:ilvl="2">
      <w:start w:val="1"/>
      <w:numFmt w:val="decimal"/>
      <w:lvlText w:val="1.%2.%3."/>
      <w:lvlJc w:val="left"/>
      <w:pPr>
        <w:tabs>
          <w:tab w:val="num" w:pos="2072"/>
        </w:tabs>
        <w:ind w:left="2072" w:hanging="720"/>
      </w:pPr>
    </w:lvl>
    <w:lvl w:ilvl="3">
      <w:start w:val="1"/>
      <w:numFmt w:val="decimal"/>
      <w:lvlText w:val="%1.%2.%3.%4."/>
      <w:lvlJc w:val="left"/>
      <w:pPr>
        <w:tabs>
          <w:tab w:val="num" w:pos="2568"/>
        </w:tabs>
        <w:ind w:left="2568" w:hanging="720"/>
      </w:pPr>
    </w:lvl>
    <w:lvl w:ilvl="4">
      <w:start w:val="1"/>
      <w:numFmt w:val="decimal"/>
      <w:lvlText w:val="%1.%2.%3.%4.%5."/>
      <w:lvlJc w:val="left"/>
      <w:pPr>
        <w:tabs>
          <w:tab w:val="num" w:pos="3424"/>
        </w:tabs>
        <w:ind w:left="3424" w:hanging="1080"/>
      </w:pPr>
    </w:lvl>
    <w:lvl w:ilvl="5">
      <w:start w:val="1"/>
      <w:numFmt w:val="decimal"/>
      <w:lvlText w:val="%1.%2.%3.%4.%5.%6."/>
      <w:lvlJc w:val="left"/>
      <w:pPr>
        <w:tabs>
          <w:tab w:val="num" w:pos="3920"/>
        </w:tabs>
        <w:ind w:left="39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416"/>
        </w:tabs>
        <w:ind w:left="441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72"/>
        </w:tabs>
        <w:ind w:left="527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768"/>
        </w:tabs>
        <w:ind w:left="5768" w:hanging="1440"/>
      </w:pPr>
    </w:lvl>
  </w:abstractNum>
  <w:abstractNum w:abstractNumId="3" w15:restartNumberingAfterBreak="0">
    <w:nsid w:val="00000005"/>
    <w:multiLevelType w:val="multilevel"/>
    <w:tmpl w:val="00000005"/>
    <w:name w:val="WW8Num28"/>
    <w:lvl w:ilvl="0">
      <w:start w:val="2"/>
      <w:numFmt w:val="decimal"/>
      <w:lvlText w:val="%1."/>
      <w:lvlJc w:val="left"/>
      <w:pPr>
        <w:tabs>
          <w:tab w:val="num" w:pos="870"/>
        </w:tabs>
        <w:ind w:left="870" w:hanging="510"/>
      </w:pPr>
    </w:lvl>
    <w:lvl w:ilvl="1">
      <w:start w:val="1"/>
      <w:numFmt w:val="decimal"/>
      <w:lvlText w:val="%1.%2."/>
      <w:lvlJc w:val="left"/>
      <w:pPr>
        <w:tabs>
          <w:tab w:val="num" w:pos="1366"/>
        </w:tabs>
        <w:ind w:left="1366" w:hanging="510"/>
      </w:pPr>
    </w:lvl>
    <w:lvl w:ilvl="2">
      <w:start w:val="1"/>
      <w:numFmt w:val="decimal"/>
      <w:lvlText w:val="2.2.%3."/>
      <w:lvlJc w:val="left"/>
      <w:pPr>
        <w:tabs>
          <w:tab w:val="num" w:pos="2072"/>
        </w:tabs>
        <w:ind w:left="2072" w:hanging="720"/>
      </w:pPr>
    </w:lvl>
    <w:lvl w:ilvl="3">
      <w:start w:val="1"/>
      <w:numFmt w:val="decimal"/>
      <w:lvlText w:val="%1.%2.%3.%4."/>
      <w:lvlJc w:val="left"/>
      <w:pPr>
        <w:tabs>
          <w:tab w:val="num" w:pos="2568"/>
        </w:tabs>
        <w:ind w:left="2568" w:hanging="720"/>
      </w:pPr>
    </w:lvl>
    <w:lvl w:ilvl="4">
      <w:start w:val="1"/>
      <w:numFmt w:val="decimal"/>
      <w:lvlText w:val="%1.%2.%3.%4.%5."/>
      <w:lvlJc w:val="left"/>
      <w:pPr>
        <w:tabs>
          <w:tab w:val="num" w:pos="3424"/>
        </w:tabs>
        <w:ind w:left="3424" w:hanging="1080"/>
      </w:pPr>
    </w:lvl>
    <w:lvl w:ilvl="5">
      <w:start w:val="1"/>
      <w:numFmt w:val="decimal"/>
      <w:lvlText w:val="%1.%2.%3.%4.%5.%6."/>
      <w:lvlJc w:val="left"/>
      <w:pPr>
        <w:tabs>
          <w:tab w:val="num" w:pos="3920"/>
        </w:tabs>
        <w:ind w:left="39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416"/>
        </w:tabs>
        <w:ind w:left="441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72"/>
        </w:tabs>
        <w:ind w:left="527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768"/>
        </w:tabs>
        <w:ind w:left="5768" w:hanging="1440"/>
      </w:pPr>
    </w:lvl>
  </w:abstractNum>
  <w:abstractNum w:abstractNumId="4" w15:restartNumberingAfterBreak="0">
    <w:nsid w:val="00000006"/>
    <w:multiLevelType w:val="multilevel"/>
    <w:tmpl w:val="00000006"/>
    <w:name w:val="WW8Num30"/>
    <w:lvl w:ilvl="0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</w:lvl>
    <w:lvl w:ilvl="1">
      <w:start w:val="1"/>
      <w:numFmt w:val="decimal"/>
      <w:lvlText w:val="%1.%2."/>
      <w:lvlJc w:val="left"/>
      <w:pPr>
        <w:tabs>
          <w:tab w:val="num" w:pos="1366"/>
        </w:tabs>
        <w:ind w:left="1366" w:hanging="510"/>
      </w:pPr>
    </w:lvl>
    <w:lvl w:ilvl="2">
      <w:start w:val="1"/>
      <w:numFmt w:val="decimal"/>
      <w:lvlText w:val="2.1.%3."/>
      <w:lvlJc w:val="left"/>
      <w:pPr>
        <w:tabs>
          <w:tab w:val="num" w:pos="2072"/>
        </w:tabs>
        <w:ind w:left="2072" w:hanging="720"/>
      </w:pPr>
    </w:lvl>
    <w:lvl w:ilvl="3">
      <w:start w:val="1"/>
      <w:numFmt w:val="decimal"/>
      <w:lvlText w:val="%1.%2.%3.%4."/>
      <w:lvlJc w:val="left"/>
      <w:pPr>
        <w:tabs>
          <w:tab w:val="num" w:pos="2568"/>
        </w:tabs>
        <w:ind w:left="2568" w:hanging="720"/>
      </w:pPr>
    </w:lvl>
    <w:lvl w:ilvl="4">
      <w:start w:val="1"/>
      <w:numFmt w:val="decimal"/>
      <w:lvlText w:val="%1.%2.%3.%4.%5."/>
      <w:lvlJc w:val="left"/>
      <w:pPr>
        <w:tabs>
          <w:tab w:val="num" w:pos="3424"/>
        </w:tabs>
        <w:ind w:left="3424" w:hanging="1080"/>
      </w:pPr>
    </w:lvl>
    <w:lvl w:ilvl="5">
      <w:start w:val="1"/>
      <w:numFmt w:val="decimal"/>
      <w:lvlText w:val="%1.%2.%3.%4.%5.%6."/>
      <w:lvlJc w:val="left"/>
      <w:pPr>
        <w:tabs>
          <w:tab w:val="num" w:pos="3920"/>
        </w:tabs>
        <w:ind w:left="39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416"/>
        </w:tabs>
        <w:ind w:left="441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72"/>
        </w:tabs>
        <w:ind w:left="527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768"/>
        </w:tabs>
        <w:ind w:left="5768" w:hanging="1440"/>
      </w:pPr>
    </w:lvl>
  </w:abstractNum>
  <w:abstractNum w:abstractNumId="5" w15:restartNumberingAfterBreak="0">
    <w:nsid w:val="00000008"/>
    <w:multiLevelType w:val="singleLevel"/>
    <w:tmpl w:val="00000008"/>
    <w:name w:val="WW8Num35"/>
    <w:lvl w:ilvl="0">
      <w:start w:val="1"/>
      <w:numFmt w:val="decimal"/>
      <w:lvlText w:val="3.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7951227"/>
    <w:multiLevelType w:val="hybridMultilevel"/>
    <w:tmpl w:val="51FA506A"/>
    <w:lvl w:ilvl="0" w:tplc="AE2C5C7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FC3ED6"/>
    <w:multiLevelType w:val="multilevel"/>
    <w:tmpl w:val="6D0E37F0"/>
    <w:name w:val="WW8Num2222"/>
    <w:lvl w:ilvl="0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1366"/>
        </w:tabs>
        <w:ind w:left="1366" w:hanging="510"/>
      </w:pPr>
      <w:rPr>
        <w:rFonts w:hint="default"/>
      </w:rPr>
    </w:lvl>
    <w:lvl w:ilvl="2">
      <w:start w:val="1"/>
      <w:numFmt w:val="decimal"/>
      <w:lvlText w:val="1.%2.%3."/>
      <w:lvlJc w:val="left"/>
      <w:pPr>
        <w:tabs>
          <w:tab w:val="num" w:pos="2072"/>
        </w:tabs>
        <w:ind w:left="20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8"/>
        </w:tabs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4"/>
        </w:tabs>
        <w:ind w:left="3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20"/>
        </w:tabs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6"/>
        </w:tabs>
        <w:ind w:left="441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72"/>
        </w:tabs>
        <w:ind w:left="52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8"/>
        </w:tabs>
        <w:ind w:left="5768" w:hanging="1440"/>
      </w:pPr>
      <w:rPr>
        <w:rFonts w:hint="default"/>
      </w:rPr>
    </w:lvl>
  </w:abstractNum>
  <w:abstractNum w:abstractNumId="8" w15:restartNumberingAfterBreak="0">
    <w:nsid w:val="10A95A83"/>
    <w:multiLevelType w:val="hybridMultilevel"/>
    <w:tmpl w:val="3FAAC2AC"/>
    <w:name w:val="WW8Num33"/>
    <w:lvl w:ilvl="0" w:tplc="99B8CC2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sz w:val="18"/>
      </w:rPr>
    </w:lvl>
    <w:lvl w:ilvl="1" w:tplc="040C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1FF47FE2"/>
    <w:multiLevelType w:val="multilevel"/>
    <w:tmpl w:val="EE4EDEE6"/>
    <w:name w:val="WW8Num2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2.4.%3.1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29B66795"/>
    <w:multiLevelType w:val="hybridMultilevel"/>
    <w:tmpl w:val="00504F30"/>
    <w:lvl w:ilvl="0" w:tplc="C0B6974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01F4FF8"/>
    <w:multiLevelType w:val="hybridMultilevel"/>
    <w:tmpl w:val="312CD6B2"/>
    <w:lvl w:ilvl="0" w:tplc="C0B6974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307E1F27"/>
    <w:multiLevelType w:val="multilevel"/>
    <w:tmpl w:val="11924C4C"/>
    <w:lvl w:ilvl="0">
      <w:start w:val="2"/>
      <w:numFmt w:val="decimal"/>
      <w:lvlText w:val="%1"/>
      <w:lvlJc w:val="left"/>
      <w:pPr>
        <w:ind w:left="163" w:hanging="405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163" w:hanging="405"/>
      </w:pPr>
      <w:rPr>
        <w:rFonts w:ascii="Times New Roman" w:eastAsia="Calibri" w:hAnsi="Times New Roman" w:cs="Times New Roman" w:hint="default"/>
        <w:i w:val="0"/>
        <w:iCs w:val="0"/>
        <w:spacing w:val="-1"/>
        <w:w w:val="100"/>
        <w:sz w:val="16"/>
        <w:szCs w:val="16"/>
        <w:lang w:val="es-ES" w:eastAsia="en-US" w:bidi="ar-SA"/>
      </w:rPr>
    </w:lvl>
    <w:lvl w:ilvl="2">
      <w:numFmt w:val="bullet"/>
      <w:lvlText w:val="•"/>
      <w:lvlJc w:val="left"/>
      <w:pPr>
        <w:ind w:left="1835" w:hanging="405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2673" w:hanging="405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511" w:hanging="405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349" w:hanging="405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187" w:hanging="405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025" w:hanging="405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6863" w:hanging="405"/>
      </w:pPr>
      <w:rPr>
        <w:rFonts w:hint="default"/>
        <w:lang w:val="es-ES" w:eastAsia="en-US" w:bidi="ar-SA"/>
      </w:rPr>
    </w:lvl>
  </w:abstractNum>
  <w:abstractNum w:abstractNumId="13" w15:restartNumberingAfterBreak="0">
    <w:nsid w:val="32F06C52"/>
    <w:multiLevelType w:val="hybridMultilevel"/>
    <w:tmpl w:val="53D81C0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B44597"/>
    <w:multiLevelType w:val="hybridMultilevel"/>
    <w:tmpl w:val="DC08AC70"/>
    <w:lvl w:ilvl="0" w:tplc="9A482A5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397E61C0"/>
    <w:multiLevelType w:val="multilevel"/>
    <w:tmpl w:val="48FA0D46"/>
    <w:lvl w:ilvl="0">
      <w:start w:val="2"/>
      <w:numFmt w:val="decimal"/>
      <w:lvlText w:val="%1"/>
      <w:lvlJc w:val="left"/>
      <w:pPr>
        <w:ind w:left="163" w:hanging="405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163" w:hanging="405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1835" w:hanging="405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2673" w:hanging="405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511" w:hanging="405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349" w:hanging="405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187" w:hanging="405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025" w:hanging="405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6863" w:hanging="405"/>
      </w:pPr>
      <w:rPr>
        <w:rFonts w:hint="default"/>
        <w:lang w:val="es-ES" w:eastAsia="en-US" w:bidi="ar-SA"/>
      </w:rPr>
    </w:lvl>
  </w:abstractNum>
  <w:abstractNum w:abstractNumId="16" w15:restartNumberingAfterBreak="0">
    <w:nsid w:val="3B5E456C"/>
    <w:multiLevelType w:val="hybridMultilevel"/>
    <w:tmpl w:val="F12CBDAC"/>
    <w:lvl w:ilvl="0" w:tplc="0B8EB506">
      <w:start w:val="4"/>
      <w:numFmt w:val="decimal"/>
      <w:lvlText w:val="%1-"/>
      <w:lvlJc w:val="left"/>
      <w:pPr>
        <w:ind w:left="240" w:hanging="173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it-IT" w:eastAsia="en-US" w:bidi="ar-SA"/>
      </w:rPr>
    </w:lvl>
    <w:lvl w:ilvl="1" w:tplc="22AEDEB8">
      <w:numFmt w:val="bullet"/>
      <w:lvlText w:val=""/>
      <w:lvlJc w:val="left"/>
      <w:pPr>
        <w:ind w:left="776" w:hanging="348"/>
      </w:pPr>
      <w:rPr>
        <w:rFonts w:ascii="Symbol" w:eastAsia="Symbol" w:hAnsi="Symbol" w:cs="Symbol" w:hint="default"/>
        <w:w w:val="100"/>
        <w:sz w:val="16"/>
        <w:szCs w:val="16"/>
        <w:lang w:val="it-IT" w:eastAsia="en-US" w:bidi="ar-SA"/>
      </w:rPr>
    </w:lvl>
    <w:lvl w:ilvl="2" w:tplc="CF9AF768">
      <w:numFmt w:val="bullet"/>
      <w:lvlText w:val="•"/>
      <w:lvlJc w:val="left"/>
      <w:pPr>
        <w:ind w:left="1297" w:hanging="348"/>
      </w:pPr>
      <w:rPr>
        <w:rFonts w:hint="default"/>
        <w:lang w:val="it-IT" w:eastAsia="en-US" w:bidi="ar-SA"/>
      </w:rPr>
    </w:lvl>
    <w:lvl w:ilvl="3" w:tplc="015C882C">
      <w:numFmt w:val="bullet"/>
      <w:lvlText w:val="•"/>
      <w:lvlJc w:val="left"/>
      <w:pPr>
        <w:ind w:left="1815" w:hanging="348"/>
      </w:pPr>
      <w:rPr>
        <w:rFonts w:hint="default"/>
        <w:lang w:val="it-IT" w:eastAsia="en-US" w:bidi="ar-SA"/>
      </w:rPr>
    </w:lvl>
    <w:lvl w:ilvl="4" w:tplc="88BCF9C8">
      <w:numFmt w:val="bullet"/>
      <w:lvlText w:val="•"/>
      <w:lvlJc w:val="left"/>
      <w:pPr>
        <w:ind w:left="2333" w:hanging="348"/>
      </w:pPr>
      <w:rPr>
        <w:rFonts w:hint="default"/>
        <w:lang w:val="it-IT" w:eastAsia="en-US" w:bidi="ar-SA"/>
      </w:rPr>
    </w:lvl>
    <w:lvl w:ilvl="5" w:tplc="367471CA">
      <w:numFmt w:val="bullet"/>
      <w:lvlText w:val="•"/>
      <w:lvlJc w:val="left"/>
      <w:pPr>
        <w:ind w:left="2850" w:hanging="348"/>
      </w:pPr>
      <w:rPr>
        <w:rFonts w:hint="default"/>
        <w:lang w:val="it-IT" w:eastAsia="en-US" w:bidi="ar-SA"/>
      </w:rPr>
    </w:lvl>
    <w:lvl w:ilvl="6" w:tplc="D5EC6E64">
      <w:numFmt w:val="bullet"/>
      <w:lvlText w:val="•"/>
      <w:lvlJc w:val="left"/>
      <w:pPr>
        <w:ind w:left="3368" w:hanging="348"/>
      </w:pPr>
      <w:rPr>
        <w:rFonts w:hint="default"/>
        <w:lang w:val="it-IT" w:eastAsia="en-US" w:bidi="ar-SA"/>
      </w:rPr>
    </w:lvl>
    <w:lvl w:ilvl="7" w:tplc="5D32B046">
      <w:numFmt w:val="bullet"/>
      <w:lvlText w:val="•"/>
      <w:lvlJc w:val="left"/>
      <w:pPr>
        <w:ind w:left="3886" w:hanging="348"/>
      </w:pPr>
      <w:rPr>
        <w:rFonts w:hint="default"/>
        <w:lang w:val="it-IT" w:eastAsia="en-US" w:bidi="ar-SA"/>
      </w:rPr>
    </w:lvl>
    <w:lvl w:ilvl="8" w:tplc="1DBC3574">
      <w:numFmt w:val="bullet"/>
      <w:lvlText w:val="•"/>
      <w:lvlJc w:val="left"/>
      <w:pPr>
        <w:ind w:left="4403" w:hanging="348"/>
      </w:pPr>
      <w:rPr>
        <w:rFonts w:hint="default"/>
        <w:lang w:val="it-IT" w:eastAsia="en-US" w:bidi="ar-SA"/>
      </w:rPr>
    </w:lvl>
  </w:abstractNum>
  <w:abstractNum w:abstractNumId="17" w15:restartNumberingAfterBreak="0">
    <w:nsid w:val="5E465C66"/>
    <w:multiLevelType w:val="hybridMultilevel"/>
    <w:tmpl w:val="4C3646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677FE3"/>
    <w:multiLevelType w:val="hybridMultilevel"/>
    <w:tmpl w:val="4F422908"/>
    <w:lvl w:ilvl="0" w:tplc="595CB9C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B7A06B1"/>
    <w:multiLevelType w:val="hybridMultilevel"/>
    <w:tmpl w:val="B3762496"/>
    <w:lvl w:ilvl="0" w:tplc="1A7C7808">
      <w:numFmt w:val="bullet"/>
      <w:lvlText w:val="-"/>
      <w:lvlJc w:val="left"/>
      <w:pPr>
        <w:ind w:left="107" w:hanging="94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it-IT" w:eastAsia="en-US" w:bidi="ar-SA"/>
      </w:rPr>
    </w:lvl>
    <w:lvl w:ilvl="1" w:tplc="5CBC0F6E">
      <w:numFmt w:val="bullet"/>
      <w:lvlText w:val="•"/>
      <w:lvlJc w:val="left"/>
      <w:pPr>
        <w:ind w:left="606" w:hanging="94"/>
      </w:pPr>
      <w:rPr>
        <w:rFonts w:hint="default"/>
        <w:lang w:val="it-IT" w:eastAsia="en-US" w:bidi="ar-SA"/>
      </w:rPr>
    </w:lvl>
    <w:lvl w:ilvl="2" w:tplc="4A921C5C">
      <w:numFmt w:val="bullet"/>
      <w:lvlText w:val="•"/>
      <w:lvlJc w:val="left"/>
      <w:pPr>
        <w:ind w:left="1112" w:hanging="94"/>
      </w:pPr>
      <w:rPr>
        <w:rFonts w:hint="default"/>
        <w:lang w:val="it-IT" w:eastAsia="en-US" w:bidi="ar-SA"/>
      </w:rPr>
    </w:lvl>
    <w:lvl w:ilvl="3" w:tplc="43D830E8">
      <w:numFmt w:val="bullet"/>
      <w:lvlText w:val="•"/>
      <w:lvlJc w:val="left"/>
      <w:pPr>
        <w:ind w:left="1618" w:hanging="94"/>
      </w:pPr>
      <w:rPr>
        <w:rFonts w:hint="default"/>
        <w:lang w:val="it-IT" w:eastAsia="en-US" w:bidi="ar-SA"/>
      </w:rPr>
    </w:lvl>
    <w:lvl w:ilvl="4" w:tplc="A630238E">
      <w:numFmt w:val="bullet"/>
      <w:lvlText w:val="•"/>
      <w:lvlJc w:val="left"/>
      <w:pPr>
        <w:ind w:left="2124" w:hanging="94"/>
      </w:pPr>
      <w:rPr>
        <w:rFonts w:hint="default"/>
        <w:lang w:val="it-IT" w:eastAsia="en-US" w:bidi="ar-SA"/>
      </w:rPr>
    </w:lvl>
    <w:lvl w:ilvl="5" w:tplc="3FB8FA78">
      <w:numFmt w:val="bullet"/>
      <w:lvlText w:val="•"/>
      <w:lvlJc w:val="left"/>
      <w:pPr>
        <w:ind w:left="2631" w:hanging="94"/>
      </w:pPr>
      <w:rPr>
        <w:rFonts w:hint="default"/>
        <w:lang w:val="it-IT" w:eastAsia="en-US" w:bidi="ar-SA"/>
      </w:rPr>
    </w:lvl>
    <w:lvl w:ilvl="6" w:tplc="4FB8B936">
      <w:numFmt w:val="bullet"/>
      <w:lvlText w:val="•"/>
      <w:lvlJc w:val="left"/>
      <w:pPr>
        <w:ind w:left="3137" w:hanging="94"/>
      </w:pPr>
      <w:rPr>
        <w:rFonts w:hint="default"/>
        <w:lang w:val="it-IT" w:eastAsia="en-US" w:bidi="ar-SA"/>
      </w:rPr>
    </w:lvl>
    <w:lvl w:ilvl="7" w:tplc="FB80EB16">
      <w:numFmt w:val="bullet"/>
      <w:lvlText w:val="•"/>
      <w:lvlJc w:val="left"/>
      <w:pPr>
        <w:ind w:left="3643" w:hanging="94"/>
      </w:pPr>
      <w:rPr>
        <w:rFonts w:hint="default"/>
        <w:lang w:val="it-IT" w:eastAsia="en-US" w:bidi="ar-SA"/>
      </w:rPr>
    </w:lvl>
    <w:lvl w:ilvl="8" w:tplc="717C1EAE">
      <w:numFmt w:val="bullet"/>
      <w:lvlText w:val="•"/>
      <w:lvlJc w:val="left"/>
      <w:pPr>
        <w:ind w:left="4149" w:hanging="94"/>
      </w:pPr>
      <w:rPr>
        <w:rFonts w:hint="default"/>
        <w:lang w:val="it-IT" w:eastAsia="en-US" w:bidi="ar-SA"/>
      </w:rPr>
    </w:lvl>
  </w:abstractNum>
  <w:abstractNum w:abstractNumId="20" w15:restartNumberingAfterBreak="0">
    <w:nsid w:val="705B249F"/>
    <w:multiLevelType w:val="multilevel"/>
    <w:tmpl w:val="490247B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1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7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496" w:hanging="1440"/>
      </w:pPr>
      <w:rPr>
        <w:rFonts w:hint="default"/>
      </w:rPr>
    </w:lvl>
  </w:abstractNum>
  <w:abstractNum w:abstractNumId="21" w15:restartNumberingAfterBreak="0">
    <w:nsid w:val="719240E7"/>
    <w:multiLevelType w:val="multilevel"/>
    <w:tmpl w:val="4DA8B8F2"/>
    <w:lvl w:ilvl="0">
      <w:start w:val="1"/>
      <w:numFmt w:val="decimal"/>
      <w:lvlText w:val="%1."/>
      <w:lvlJc w:val="left"/>
      <w:pPr>
        <w:ind w:left="527" w:hanging="428"/>
      </w:pPr>
      <w:rPr>
        <w:rFonts w:ascii="Arial" w:eastAsia="Arial" w:hAnsi="Arial" w:cs="Arial" w:hint="default"/>
        <w:b/>
        <w:bCs/>
        <w:w w:val="81"/>
        <w:sz w:val="20"/>
        <w:szCs w:val="20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52" w:hanging="425"/>
      </w:pPr>
      <w:rPr>
        <w:rFonts w:ascii="Arial MT" w:eastAsia="Arial MT" w:hAnsi="Arial MT" w:cs="Arial MT" w:hint="default"/>
        <w:w w:val="81"/>
        <w:sz w:val="20"/>
        <w:szCs w:val="20"/>
        <w:lang w:val="es-ES" w:eastAsia="en-US" w:bidi="ar-SA"/>
      </w:rPr>
    </w:lvl>
    <w:lvl w:ilvl="2">
      <w:numFmt w:val="bullet"/>
      <w:lvlText w:val="•"/>
      <w:lvlJc w:val="left"/>
      <w:pPr>
        <w:ind w:left="1997" w:hanging="425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035" w:hanging="425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73" w:hanging="425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11" w:hanging="425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148" w:hanging="425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186" w:hanging="425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224" w:hanging="425"/>
      </w:pPr>
      <w:rPr>
        <w:rFonts w:hint="default"/>
        <w:lang w:val="es-ES" w:eastAsia="en-US" w:bidi="ar-SA"/>
      </w:rPr>
    </w:lvl>
  </w:abstractNum>
  <w:abstractNum w:abstractNumId="22" w15:restartNumberingAfterBreak="0">
    <w:nsid w:val="7D40626F"/>
    <w:multiLevelType w:val="hybridMultilevel"/>
    <w:tmpl w:val="53D81C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7856331">
    <w:abstractNumId w:val="0"/>
  </w:num>
  <w:num w:numId="2" w16cid:durableId="977564279">
    <w:abstractNumId w:val="17"/>
  </w:num>
  <w:num w:numId="3" w16cid:durableId="1330018378">
    <w:abstractNumId w:val="13"/>
  </w:num>
  <w:num w:numId="4" w16cid:durableId="1811819395">
    <w:abstractNumId w:val="18"/>
  </w:num>
  <w:num w:numId="5" w16cid:durableId="2028670673">
    <w:abstractNumId w:val="22"/>
  </w:num>
  <w:num w:numId="6" w16cid:durableId="2004314376">
    <w:abstractNumId w:val="12"/>
  </w:num>
  <w:num w:numId="7" w16cid:durableId="498892544">
    <w:abstractNumId w:val="15"/>
  </w:num>
  <w:num w:numId="8" w16cid:durableId="2030980653">
    <w:abstractNumId w:val="20"/>
  </w:num>
  <w:num w:numId="9" w16cid:durableId="1877892092">
    <w:abstractNumId w:val="11"/>
  </w:num>
  <w:num w:numId="10" w16cid:durableId="1062943047">
    <w:abstractNumId w:val="10"/>
  </w:num>
  <w:num w:numId="11" w16cid:durableId="667248032">
    <w:abstractNumId w:val="16"/>
  </w:num>
  <w:num w:numId="12" w16cid:durableId="138152861">
    <w:abstractNumId w:val="19"/>
  </w:num>
  <w:num w:numId="13" w16cid:durableId="568004070">
    <w:abstractNumId w:val="21"/>
  </w:num>
  <w:num w:numId="14" w16cid:durableId="581917020">
    <w:abstractNumId w:val="14"/>
  </w:num>
  <w:num w:numId="15" w16cid:durableId="1096636206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numStart w:val="2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4AB"/>
    <w:rsid w:val="00007B41"/>
    <w:rsid w:val="00020880"/>
    <w:rsid w:val="00022674"/>
    <w:rsid w:val="00024DC9"/>
    <w:rsid w:val="00027DC5"/>
    <w:rsid w:val="000315B5"/>
    <w:rsid w:val="00034ABD"/>
    <w:rsid w:val="00035C53"/>
    <w:rsid w:val="00045C30"/>
    <w:rsid w:val="000575D2"/>
    <w:rsid w:val="00063711"/>
    <w:rsid w:val="000701DD"/>
    <w:rsid w:val="00071326"/>
    <w:rsid w:val="00072BEC"/>
    <w:rsid w:val="00077217"/>
    <w:rsid w:val="0008167C"/>
    <w:rsid w:val="00087488"/>
    <w:rsid w:val="00087945"/>
    <w:rsid w:val="000934BF"/>
    <w:rsid w:val="00093AE4"/>
    <w:rsid w:val="0009686D"/>
    <w:rsid w:val="000A0A1E"/>
    <w:rsid w:val="000A2D4A"/>
    <w:rsid w:val="000A4735"/>
    <w:rsid w:val="000A507A"/>
    <w:rsid w:val="000B0834"/>
    <w:rsid w:val="000B12C5"/>
    <w:rsid w:val="000B155B"/>
    <w:rsid w:val="000C08DA"/>
    <w:rsid w:val="000C57F6"/>
    <w:rsid w:val="000D44CE"/>
    <w:rsid w:val="000E1974"/>
    <w:rsid w:val="000E23DE"/>
    <w:rsid w:val="000E3636"/>
    <w:rsid w:val="000E49CE"/>
    <w:rsid w:val="000E5466"/>
    <w:rsid w:val="000F5F37"/>
    <w:rsid w:val="001024B2"/>
    <w:rsid w:val="00102DB2"/>
    <w:rsid w:val="00106A68"/>
    <w:rsid w:val="00110436"/>
    <w:rsid w:val="00110A8E"/>
    <w:rsid w:val="001114D8"/>
    <w:rsid w:val="00125FBE"/>
    <w:rsid w:val="00130522"/>
    <w:rsid w:val="001435BE"/>
    <w:rsid w:val="0014602E"/>
    <w:rsid w:val="00150D2B"/>
    <w:rsid w:val="00152EDE"/>
    <w:rsid w:val="001531C5"/>
    <w:rsid w:val="001546BC"/>
    <w:rsid w:val="001555D5"/>
    <w:rsid w:val="0015725A"/>
    <w:rsid w:val="00157C57"/>
    <w:rsid w:val="0016525D"/>
    <w:rsid w:val="00166A29"/>
    <w:rsid w:val="00173732"/>
    <w:rsid w:val="00177B8B"/>
    <w:rsid w:val="001846A0"/>
    <w:rsid w:val="00192D96"/>
    <w:rsid w:val="00197847"/>
    <w:rsid w:val="001A007C"/>
    <w:rsid w:val="001A2875"/>
    <w:rsid w:val="001A2AF4"/>
    <w:rsid w:val="001B7BFB"/>
    <w:rsid w:val="001C3EC2"/>
    <w:rsid w:val="001D6AE6"/>
    <w:rsid w:val="001E4862"/>
    <w:rsid w:val="001E65EA"/>
    <w:rsid w:val="001F03C8"/>
    <w:rsid w:val="001F0BED"/>
    <w:rsid w:val="001F364E"/>
    <w:rsid w:val="001F4128"/>
    <w:rsid w:val="001F5B97"/>
    <w:rsid w:val="002034E9"/>
    <w:rsid w:val="00203833"/>
    <w:rsid w:val="00212343"/>
    <w:rsid w:val="002130DB"/>
    <w:rsid w:val="00214443"/>
    <w:rsid w:val="002153EF"/>
    <w:rsid w:val="00215831"/>
    <w:rsid w:val="0022122F"/>
    <w:rsid w:val="00222FB5"/>
    <w:rsid w:val="00223EE1"/>
    <w:rsid w:val="00226384"/>
    <w:rsid w:val="00233499"/>
    <w:rsid w:val="002344F2"/>
    <w:rsid w:val="00234A43"/>
    <w:rsid w:val="00242F74"/>
    <w:rsid w:val="00247124"/>
    <w:rsid w:val="0025195F"/>
    <w:rsid w:val="002535BC"/>
    <w:rsid w:val="00257478"/>
    <w:rsid w:val="00264ED9"/>
    <w:rsid w:val="00266072"/>
    <w:rsid w:val="00266640"/>
    <w:rsid w:val="002723F9"/>
    <w:rsid w:val="00276D6F"/>
    <w:rsid w:val="00281908"/>
    <w:rsid w:val="00281B52"/>
    <w:rsid w:val="00282E8D"/>
    <w:rsid w:val="00287D3C"/>
    <w:rsid w:val="002909E0"/>
    <w:rsid w:val="00291A6B"/>
    <w:rsid w:val="00291ABF"/>
    <w:rsid w:val="002940EE"/>
    <w:rsid w:val="002A3931"/>
    <w:rsid w:val="002A3C1D"/>
    <w:rsid w:val="002C00E2"/>
    <w:rsid w:val="002C6538"/>
    <w:rsid w:val="002D3B3E"/>
    <w:rsid w:val="002E02B3"/>
    <w:rsid w:val="002E0359"/>
    <w:rsid w:val="002F1792"/>
    <w:rsid w:val="00302C84"/>
    <w:rsid w:val="0030658A"/>
    <w:rsid w:val="00314613"/>
    <w:rsid w:val="00317472"/>
    <w:rsid w:val="003177F9"/>
    <w:rsid w:val="00317CB1"/>
    <w:rsid w:val="003252D8"/>
    <w:rsid w:val="003312C6"/>
    <w:rsid w:val="003339E8"/>
    <w:rsid w:val="00334362"/>
    <w:rsid w:val="00334D03"/>
    <w:rsid w:val="0033724D"/>
    <w:rsid w:val="00343256"/>
    <w:rsid w:val="0034711F"/>
    <w:rsid w:val="00353CF9"/>
    <w:rsid w:val="00356C09"/>
    <w:rsid w:val="003634AB"/>
    <w:rsid w:val="00364499"/>
    <w:rsid w:val="003737E5"/>
    <w:rsid w:val="00376DEC"/>
    <w:rsid w:val="00381032"/>
    <w:rsid w:val="00381EC5"/>
    <w:rsid w:val="003918C4"/>
    <w:rsid w:val="00393F17"/>
    <w:rsid w:val="00394A13"/>
    <w:rsid w:val="003A0358"/>
    <w:rsid w:val="003A1D02"/>
    <w:rsid w:val="003A20D9"/>
    <w:rsid w:val="003A373E"/>
    <w:rsid w:val="003B017D"/>
    <w:rsid w:val="003B1200"/>
    <w:rsid w:val="003B1667"/>
    <w:rsid w:val="003C1BA2"/>
    <w:rsid w:val="003D246D"/>
    <w:rsid w:val="003D34D9"/>
    <w:rsid w:val="003D5429"/>
    <w:rsid w:val="003E0F74"/>
    <w:rsid w:val="003E4EE0"/>
    <w:rsid w:val="003F3FEF"/>
    <w:rsid w:val="003F4E04"/>
    <w:rsid w:val="003F7EEF"/>
    <w:rsid w:val="00401D22"/>
    <w:rsid w:val="00402FBB"/>
    <w:rsid w:val="00403726"/>
    <w:rsid w:val="00405DF3"/>
    <w:rsid w:val="00411FF7"/>
    <w:rsid w:val="004172A0"/>
    <w:rsid w:val="00420B2F"/>
    <w:rsid w:val="00422BD6"/>
    <w:rsid w:val="004247BF"/>
    <w:rsid w:val="004274D1"/>
    <w:rsid w:val="0043302B"/>
    <w:rsid w:val="00433887"/>
    <w:rsid w:val="00441F82"/>
    <w:rsid w:val="00443E77"/>
    <w:rsid w:val="004459F0"/>
    <w:rsid w:val="00451FEA"/>
    <w:rsid w:val="0045538B"/>
    <w:rsid w:val="00460738"/>
    <w:rsid w:val="004644DA"/>
    <w:rsid w:val="00466A9E"/>
    <w:rsid w:val="00474BD4"/>
    <w:rsid w:val="00476300"/>
    <w:rsid w:val="0047773A"/>
    <w:rsid w:val="00482341"/>
    <w:rsid w:val="004929A3"/>
    <w:rsid w:val="004946CE"/>
    <w:rsid w:val="004971CD"/>
    <w:rsid w:val="004A1284"/>
    <w:rsid w:val="004A2799"/>
    <w:rsid w:val="004A45D7"/>
    <w:rsid w:val="004A46FA"/>
    <w:rsid w:val="004A49E5"/>
    <w:rsid w:val="004B197A"/>
    <w:rsid w:val="004B2108"/>
    <w:rsid w:val="004B3A2A"/>
    <w:rsid w:val="004B6222"/>
    <w:rsid w:val="004B7365"/>
    <w:rsid w:val="004B786A"/>
    <w:rsid w:val="004C0D48"/>
    <w:rsid w:val="004C47BF"/>
    <w:rsid w:val="004C7028"/>
    <w:rsid w:val="004D5DA9"/>
    <w:rsid w:val="004D6348"/>
    <w:rsid w:val="004E3085"/>
    <w:rsid w:val="004F41CF"/>
    <w:rsid w:val="004F6ED8"/>
    <w:rsid w:val="00516E5F"/>
    <w:rsid w:val="00520DB5"/>
    <w:rsid w:val="005225DF"/>
    <w:rsid w:val="00530EBB"/>
    <w:rsid w:val="00535099"/>
    <w:rsid w:val="00546511"/>
    <w:rsid w:val="0054724C"/>
    <w:rsid w:val="005533E5"/>
    <w:rsid w:val="00556FB5"/>
    <w:rsid w:val="0056011E"/>
    <w:rsid w:val="00566670"/>
    <w:rsid w:val="0056758F"/>
    <w:rsid w:val="005726E1"/>
    <w:rsid w:val="005728F1"/>
    <w:rsid w:val="00573136"/>
    <w:rsid w:val="005758FE"/>
    <w:rsid w:val="005848E8"/>
    <w:rsid w:val="0058772D"/>
    <w:rsid w:val="00593D45"/>
    <w:rsid w:val="005943C6"/>
    <w:rsid w:val="00594C13"/>
    <w:rsid w:val="00595A93"/>
    <w:rsid w:val="005A46D5"/>
    <w:rsid w:val="005A57BF"/>
    <w:rsid w:val="005A750F"/>
    <w:rsid w:val="005B0CFD"/>
    <w:rsid w:val="005B2CE2"/>
    <w:rsid w:val="005C19A2"/>
    <w:rsid w:val="005C6D5F"/>
    <w:rsid w:val="005C7D9E"/>
    <w:rsid w:val="005C7ED5"/>
    <w:rsid w:val="005D2D92"/>
    <w:rsid w:val="005D64E0"/>
    <w:rsid w:val="005D6C61"/>
    <w:rsid w:val="005E1A56"/>
    <w:rsid w:val="005E325C"/>
    <w:rsid w:val="005F0566"/>
    <w:rsid w:val="005F2D7D"/>
    <w:rsid w:val="005F3EA5"/>
    <w:rsid w:val="00601BCE"/>
    <w:rsid w:val="0060261A"/>
    <w:rsid w:val="0060464E"/>
    <w:rsid w:val="006046F1"/>
    <w:rsid w:val="006049F3"/>
    <w:rsid w:val="00610FBE"/>
    <w:rsid w:val="0061277F"/>
    <w:rsid w:val="006158A5"/>
    <w:rsid w:val="00617089"/>
    <w:rsid w:val="00630DD4"/>
    <w:rsid w:val="00641FF1"/>
    <w:rsid w:val="0064368F"/>
    <w:rsid w:val="00650568"/>
    <w:rsid w:val="00651F69"/>
    <w:rsid w:val="00653906"/>
    <w:rsid w:val="0065679A"/>
    <w:rsid w:val="00660B02"/>
    <w:rsid w:val="00666C92"/>
    <w:rsid w:val="006676EB"/>
    <w:rsid w:val="006704D0"/>
    <w:rsid w:val="006708A7"/>
    <w:rsid w:val="00673F5D"/>
    <w:rsid w:val="00675262"/>
    <w:rsid w:val="00676D40"/>
    <w:rsid w:val="00682796"/>
    <w:rsid w:val="00683A31"/>
    <w:rsid w:val="006873AC"/>
    <w:rsid w:val="00693896"/>
    <w:rsid w:val="00697D5E"/>
    <w:rsid w:val="006A0426"/>
    <w:rsid w:val="006A0432"/>
    <w:rsid w:val="006A4FF6"/>
    <w:rsid w:val="006A5824"/>
    <w:rsid w:val="006B371E"/>
    <w:rsid w:val="006B607A"/>
    <w:rsid w:val="006B6D0E"/>
    <w:rsid w:val="006C1309"/>
    <w:rsid w:val="006C2E20"/>
    <w:rsid w:val="006C5F96"/>
    <w:rsid w:val="006C664B"/>
    <w:rsid w:val="006C7AF3"/>
    <w:rsid w:val="006D0F5B"/>
    <w:rsid w:val="006D31DD"/>
    <w:rsid w:val="006D39EB"/>
    <w:rsid w:val="006D4F83"/>
    <w:rsid w:val="006D7019"/>
    <w:rsid w:val="006E1227"/>
    <w:rsid w:val="006E4351"/>
    <w:rsid w:val="006E6D13"/>
    <w:rsid w:val="006F724E"/>
    <w:rsid w:val="006F7741"/>
    <w:rsid w:val="006F7F35"/>
    <w:rsid w:val="00703306"/>
    <w:rsid w:val="0070732B"/>
    <w:rsid w:val="0070749A"/>
    <w:rsid w:val="00707A25"/>
    <w:rsid w:val="00710F55"/>
    <w:rsid w:val="00711E3A"/>
    <w:rsid w:val="00716132"/>
    <w:rsid w:val="007242FE"/>
    <w:rsid w:val="00726C30"/>
    <w:rsid w:val="00727701"/>
    <w:rsid w:val="0073103F"/>
    <w:rsid w:val="00732BE3"/>
    <w:rsid w:val="00732FF4"/>
    <w:rsid w:val="007344B1"/>
    <w:rsid w:val="00740E3B"/>
    <w:rsid w:val="00742598"/>
    <w:rsid w:val="0074275A"/>
    <w:rsid w:val="00745DFC"/>
    <w:rsid w:val="00747126"/>
    <w:rsid w:val="0075258C"/>
    <w:rsid w:val="0076152D"/>
    <w:rsid w:val="00762DB7"/>
    <w:rsid w:val="00764144"/>
    <w:rsid w:val="00765143"/>
    <w:rsid w:val="007675E7"/>
    <w:rsid w:val="00770A93"/>
    <w:rsid w:val="00771AD5"/>
    <w:rsid w:val="007744BB"/>
    <w:rsid w:val="007765BD"/>
    <w:rsid w:val="007768F6"/>
    <w:rsid w:val="0077743B"/>
    <w:rsid w:val="00782DB4"/>
    <w:rsid w:val="00783581"/>
    <w:rsid w:val="0078580E"/>
    <w:rsid w:val="0079168E"/>
    <w:rsid w:val="007922C9"/>
    <w:rsid w:val="007A77CA"/>
    <w:rsid w:val="007B61BB"/>
    <w:rsid w:val="007B6847"/>
    <w:rsid w:val="007C00BC"/>
    <w:rsid w:val="007C1D4F"/>
    <w:rsid w:val="007C73AE"/>
    <w:rsid w:val="007E6466"/>
    <w:rsid w:val="007F2389"/>
    <w:rsid w:val="007F5BF0"/>
    <w:rsid w:val="008004C7"/>
    <w:rsid w:val="008053EB"/>
    <w:rsid w:val="00821A41"/>
    <w:rsid w:val="00822B62"/>
    <w:rsid w:val="008272C7"/>
    <w:rsid w:val="00830F97"/>
    <w:rsid w:val="0083278E"/>
    <w:rsid w:val="00833788"/>
    <w:rsid w:val="0084020D"/>
    <w:rsid w:val="008411C6"/>
    <w:rsid w:val="00843B4B"/>
    <w:rsid w:val="00844A1A"/>
    <w:rsid w:val="00846313"/>
    <w:rsid w:val="00851D64"/>
    <w:rsid w:val="00852E2B"/>
    <w:rsid w:val="00854C8A"/>
    <w:rsid w:val="00856F1E"/>
    <w:rsid w:val="00867FC8"/>
    <w:rsid w:val="00871427"/>
    <w:rsid w:val="00880AE4"/>
    <w:rsid w:val="00891887"/>
    <w:rsid w:val="00893939"/>
    <w:rsid w:val="0089404E"/>
    <w:rsid w:val="00894682"/>
    <w:rsid w:val="00894D15"/>
    <w:rsid w:val="00894EBC"/>
    <w:rsid w:val="008A3551"/>
    <w:rsid w:val="008A35C6"/>
    <w:rsid w:val="008A612E"/>
    <w:rsid w:val="008B0D35"/>
    <w:rsid w:val="008B1337"/>
    <w:rsid w:val="008B164E"/>
    <w:rsid w:val="008B170A"/>
    <w:rsid w:val="008B2A44"/>
    <w:rsid w:val="008C1522"/>
    <w:rsid w:val="008C7CD4"/>
    <w:rsid w:val="008D08D0"/>
    <w:rsid w:val="008D0E7E"/>
    <w:rsid w:val="008D69FB"/>
    <w:rsid w:val="008E5AF8"/>
    <w:rsid w:val="008F5EC7"/>
    <w:rsid w:val="0090039C"/>
    <w:rsid w:val="00906A6A"/>
    <w:rsid w:val="00907F6F"/>
    <w:rsid w:val="00911EB5"/>
    <w:rsid w:val="00913E44"/>
    <w:rsid w:val="00914076"/>
    <w:rsid w:val="00914BFB"/>
    <w:rsid w:val="0091637B"/>
    <w:rsid w:val="00923A17"/>
    <w:rsid w:val="00926491"/>
    <w:rsid w:val="00932AA8"/>
    <w:rsid w:val="00936DBA"/>
    <w:rsid w:val="00943365"/>
    <w:rsid w:val="00944CB7"/>
    <w:rsid w:val="009531F6"/>
    <w:rsid w:val="00955739"/>
    <w:rsid w:val="009564F1"/>
    <w:rsid w:val="00962868"/>
    <w:rsid w:val="0096554E"/>
    <w:rsid w:val="00967ED0"/>
    <w:rsid w:val="00971557"/>
    <w:rsid w:val="00972F47"/>
    <w:rsid w:val="00973749"/>
    <w:rsid w:val="00975686"/>
    <w:rsid w:val="00975FC8"/>
    <w:rsid w:val="0098043C"/>
    <w:rsid w:val="009808C1"/>
    <w:rsid w:val="0098110B"/>
    <w:rsid w:val="00987EF9"/>
    <w:rsid w:val="009913D0"/>
    <w:rsid w:val="00991ADE"/>
    <w:rsid w:val="009A0F90"/>
    <w:rsid w:val="009A1B7F"/>
    <w:rsid w:val="009A5310"/>
    <w:rsid w:val="009B0A8F"/>
    <w:rsid w:val="009B0D55"/>
    <w:rsid w:val="009B0F9E"/>
    <w:rsid w:val="009B47A5"/>
    <w:rsid w:val="009B7459"/>
    <w:rsid w:val="009B7620"/>
    <w:rsid w:val="009C2179"/>
    <w:rsid w:val="009C2597"/>
    <w:rsid w:val="009D195F"/>
    <w:rsid w:val="009D2687"/>
    <w:rsid w:val="009D36F8"/>
    <w:rsid w:val="009D3D70"/>
    <w:rsid w:val="009D4FFF"/>
    <w:rsid w:val="009D6C73"/>
    <w:rsid w:val="009D7A8F"/>
    <w:rsid w:val="009E1CCD"/>
    <w:rsid w:val="009E3732"/>
    <w:rsid w:val="009E5AA3"/>
    <w:rsid w:val="009E6904"/>
    <w:rsid w:val="009F140C"/>
    <w:rsid w:val="009F4D37"/>
    <w:rsid w:val="009F5DBE"/>
    <w:rsid w:val="009F7646"/>
    <w:rsid w:val="00A00261"/>
    <w:rsid w:val="00A026F4"/>
    <w:rsid w:val="00A04040"/>
    <w:rsid w:val="00A07D41"/>
    <w:rsid w:val="00A07DB2"/>
    <w:rsid w:val="00A1276A"/>
    <w:rsid w:val="00A13DE1"/>
    <w:rsid w:val="00A1566E"/>
    <w:rsid w:val="00A26956"/>
    <w:rsid w:val="00A33745"/>
    <w:rsid w:val="00A366DD"/>
    <w:rsid w:val="00A428C1"/>
    <w:rsid w:val="00A44001"/>
    <w:rsid w:val="00A4504C"/>
    <w:rsid w:val="00A45B0E"/>
    <w:rsid w:val="00A47031"/>
    <w:rsid w:val="00A54499"/>
    <w:rsid w:val="00A5607B"/>
    <w:rsid w:val="00A617E6"/>
    <w:rsid w:val="00A64FC1"/>
    <w:rsid w:val="00A6592E"/>
    <w:rsid w:val="00A65FC0"/>
    <w:rsid w:val="00A667F6"/>
    <w:rsid w:val="00A70E9A"/>
    <w:rsid w:val="00A8484E"/>
    <w:rsid w:val="00A8685E"/>
    <w:rsid w:val="00A87815"/>
    <w:rsid w:val="00A87D1E"/>
    <w:rsid w:val="00A91E48"/>
    <w:rsid w:val="00A95254"/>
    <w:rsid w:val="00A963D6"/>
    <w:rsid w:val="00AA71E0"/>
    <w:rsid w:val="00AB16B0"/>
    <w:rsid w:val="00AB4D01"/>
    <w:rsid w:val="00AC1375"/>
    <w:rsid w:val="00AE1C54"/>
    <w:rsid w:val="00AE542F"/>
    <w:rsid w:val="00AE7AD4"/>
    <w:rsid w:val="00AF04E4"/>
    <w:rsid w:val="00AF12F7"/>
    <w:rsid w:val="00AF1401"/>
    <w:rsid w:val="00AF2B19"/>
    <w:rsid w:val="00AF33A2"/>
    <w:rsid w:val="00B02A2E"/>
    <w:rsid w:val="00B1198A"/>
    <w:rsid w:val="00B1206D"/>
    <w:rsid w:val="00B12488"/>
    <w:rsid w:val="00B16409"/>
    <w:rsid w:val="00B16EB3"/>
    <w:rsid w:val="00B22107"/>
    <w:rsid w:val="00B22465"/>
    <w:rsid w:val="00B30C22"/>
    <w:rsid w:val="00B315C6"/>
    <w:rsid w:val="00B36CF2"/>
    <w:rsid w:val="00B42955"/>
    <w:rsid w:val="00B42B55"/>
    <w:rsid w:val="00B45150"/>
    <w:rsid w:val="00B465C0"/>
    <w:rsid w:val="00B51212"/>
    <w:rsid w:val="00B5344A"/>
    <w:rsid w:val="00B548C7"/>
    <w:rsid w:val="00B61029"/>
    <w:rsid w:val="00B623C6"/>
    <w:rsid w:val="00B6420E"/>
    <w:rsid w:val="00B65A6E"/>
    <w:rsid w:val="00B7342E"/>
    <w:rsid w:val="00B76BCE"/>
    <w:rsid w:val="00B77AE0"/>
    <w:rsid w:val="00B807DA"/>
    <w:rsid w:val="00B84C0C"/>
    <w:rsid w:val="00B86B66"/>
    <w:rsid w:val="00B95379"/>
    <w:rsid w:val="00B95AC8"/>
    <w:rsid w:val="00BA0FF9"/>
    <w:rsid w:val="00BA127A"/>
    <w:rsid w:val="00BA55A8"/>
    <w:rsid w:val="00BA7C69"/>
    <w:rsid w:val="00BB7165"/>
    <w:rsid w:val="00BB771D"/>
    <w:rsid w:val="00BB7B3B"/>
    <w:rsid w:val="00BC34B2"/>
    <w:rsid w:val="00BC4260"/>
    <w:rsid w:val="00BC5B03"/>
    <w:rsid w:val="00BC72BD"/>
    <w:rsid w:val="00BD048F"/>
    <w:rsid w:val="00BD381A"/>
    <w:rsid w:val="00BE154E"/>
    <w:rsid w:val="00BE2878"/>
    <w:rsid w:val="00BE60F6"/>
    <w:rsid w:val="00BF271A"/>
    <w:rsid w:val="00BF70FC"/>
    <w:rsid w:val="00BF72DC"/>
    <w:rsid w:val="00C060C0"/>
    <w:rsid w:val="00C07756"/>
    <w:rsid w:val="00C11859"/>
    <w:rsid w:val="00C165B5"/>
    <w:rsid w:val="00C17DF4"/>
    <w:rsid w:val="00C243DA"/>
    <w:rsid w:val="00C24620"/>
    <w:rsid w:val="00C341AC"/>
    <w:rsid w:val="00C34698"/>
    <w:rsid w:val="00C507ED"/>
    <w:rsid w:val="00C54AE5"/>
    <w:rsid w:val="00C651BB"/>
    <w:rsid w:val="00C651C4"/>
    <w:rsid w:val="00C66775"/>
    <w:rsid w:val="00C707FD"/>
    <w:rsid w:val="00C7653F"/>
    <w:rsid w:val="00C8362E"/>
    <w:rsid w:val="00C84117"/>
    <w:rsid w:val="00C85B2A"/>
    <w:rsid w:val="00C86F2E"/>
    <w:rsid w:val="00C968D4"/>
    <w:rsid w:val="00C972C6"/>
    <w:rsid w:val="00C97CEC"/>
    <w:rsid w:val="00CA490A"/>
    <w:rsid w:val="00CA5BDA"/>
    <w:rsid w:val="00CB7BF7"/>
    <w:rsid w:val="00CC00B5"/>
    <w:rsid w:val="00CC024E"/>
    <w:rsid w:val="00CC291F"/>
    <w:rsid w:val="00CC51C3"/>
    <w:rsid w:val="00CD311E"/>
    <w:rsid w:val="00CD3AAC"/>
    <w:rsid w:val="00CE4971"/>
    <w:rsid w:val="00CE4C41"/>
    <w:rsid w:val="00CE702D"/>
    <w:rsid w:val="00CF0B73"/>
    <w:rsid w:val="00CF1207"/>
    <w:rsid w:val="00CF359D"/>
    <w:rsid w:val="00CF3746"/>
    <w:rsid w:val="00CF688C"/>
    <w:rsid w:val="00D00E9E"/>
    <w:rsid w:val="00D015E1"/>
    <w:rsid w:val="00D048CE"/>
    <w:rsid w:val="00D04E98"/>
    <w:rsid w:val="00D05981"/>
    <w:rsid w:val="00D06C6E"/>
    <w:rsid w:val="00D10674"/>
    <w:rsid w:val="00D12836"/>
    <w:rsid w:val="00D12927"/>
    <w:rsid w:val="00D14746"/>
    <w:rsid w:val="00D14F1B"/>
    <w:rsid w:val="00D228C4"/>
    <w:rsid w:val="00D26600"/>
    <w:rsid w:val="00D26AEA"/>
    <w:rsid w:val="00D3024C"/>
    <w:rsid w:val="00D4049D"/>
    <w:rsid w:val="00D42576"/>
    <w:rsid w:val="00D45B2E"/>
    <w:rsid w:val="00D46EF3"/>
    <w:rsid w:val="00D55190"/>
    <w:rsid w:val="00D629A2"/>
    <w:rsid w:val="00D710AC"/>
    <w:rsid w:val="00D7231C"/>
    <w:rsid w:val="00D74D0B"/>
    <w:rsid w:val="00D74EF9"/>
    <w:rsid w:val="00D776B4"/>
    <w:rsid w:val="00D81680"/>
    <w:rsid w:val="00D84B9A"/>
    <w:rsid w:val="00D901B4"/>
    <w:rsid w:val="00D91431"/>
    <w:rsid w:val="00D9674F"/>
    <w:rsid w:val="00DA33D1"/>
    <w:rsid w:val="00DA3644"/>
    <w:rsid w:val="00DA5214"/>
    <w:rsid w:val="00DA5693"/>
    <w:rsid w:val="00DA56A4"/>
    <w:rsid w:val="00DA6B42"/>
    <w:rsid w:val="00DA72BB"/>
    <w:rsid w:val="00DB2A89"/>
    <w:rsid w:val="00DC075C"/>
    <w:rsid w:val="00DC1841"/>
    <w:rsid w:val="00DC20B7"/>
    <w:rsid w:val="00DC5BBA"/>
    <w:rsid w:val="00DD0771"/>
    <w:rsid w:val="00DE325F"/>
    <w:rsid w:val="00DE6952"/>
    <w:rsid w:val="00DF46F0"/>
    <w:rsid w:val="00E00086"/>
    <w:rsid w:val="00E019EC"/>
    <w:rsid w:val="00E1027D"/>
    <w:rsid w:val="00E10A3A"/>
    <w:rsid w:val="00E10D9C"/>
    <w:rsid w:val="00E14C91"/>
    <w:rsid w:val="00E1791E"/>
    <w:rsid w:val="00E17AB9"/>
    <w:rsid w:val="00E17F73"/>
    <w:rsid w:val="00E24331"/>
    <w:rsid w:val="00E2442A"/>
    <w:rsid w:val="00E259E4"/>
    <w:rsid w:val="00E30BDF"/>
    <w:rsid w:val="00E316FF"/>
    <w:rsid w:val="00E3266D"/>
    <w:rsid w:val="00E36073"/>
    <w:rsid w:val="00E36C3A"/>
    <w:rsid w:val="00E37AA3"/>
    <w:rsid w:val="00E40B06"/>
    <w:rsid w:val="00E44DE5"/>
    <w:rsid w:val="00E45764"/>
    <w:rsid w:val="00E46006"/>
    <w:rsid w:val="00E50701"/>
    <w:rsid w:val="00E53870"/>
    <w:rsid w:val="00E5706B"/>
    <w:rsid w:val="00E62BD2"/>
    <w:rsid w:val="00E66D15"/>
    <w:rsid w:val="00E6732F"/>
    <w:rsid w:val="00E72A4D"/>
    <w:rsid w:val="00E7569F"/>
    <w:rsid w:val="00E766BE"/>
    <w:rsid w:val="00E80F13"/>
    <w:rsid w:val="00E81357"/>
    <w:rsid w:val="00E81CC1"/>
    <w:rsid w:val="00E87096"/>
    <w:rsid w:val="00E94561"/>
    <w:rsid w:val="00EA0282"/>
    <w:rsid w:val="00EA14A5"/>
    <w:rsid w:val="00EA1C72"/>
    <w:rsid w:val="00EC1873"/>
    <w:rsid w:val="00EC18AE"/>
    <w:rsid w:val="00EC234B"/>
    <w:rsid w:val="00EC3D88"/>
    <w:rsid w:val="00EC4BFA"/>
    <w:rsid w:val="00EC6F79"/>
    <w:rsid w:val="00ED393D"/>
    <w:rsid w:val="00EE238F"/>
    <w:rsid w:val="00EF3334"/>
    <w:rsid w:val="00EF391C"/>
    <w:rsid w:val="00EF5015"/>
    <w:rsid w:val="00EF6EBF"/>
    <w:rsid w:val="00EF7019"/>
    <w:rsid w:val="00EF7360"/>
    <w:rsid w:val="00F01619"/>
    <w:rsid w:val="00F038DA"/>
    <w:rsid w:val="00F064EE"/>
    <w:rsid w:val="00F07957"/>
    <w:rsid w:val="00F10884"/>
    <w:rsid w:val="00F1316E"/>
    <w:rsid w:val="00F13DAC"/>
    <w:rsid w:val="00F206D3"/>
    <w:rsid w:val="00F21A52"/>
    <w:rsid w:val="00F2509E"/>
    <w:rsid w:val="00F27F8B"/>
    <w:rsid w:val="00F31806"/>
    <w:rsid w:val="00F328DF"/>
    <w:rsid w:val="00F34CD2"/>
    <w:rsid w:val="00F3558E"/>
    <w:rsid w:val="00F41C7E"/>
    <w:rsid w:val="00F41DB4"/>
    <w:rsid w:val="00F45769"/>
    <w:rsid w:val="00F4679B"/>
    <w:rsid w:val="00F52713"/>
    <w:rsid w:val="00F54471"/>
    <w:rsid w:val="00F60662"/>
    <w:rsid w:val="00F60762"/>
    <w:rsid w:val="00F61956"/>
    <w:rsid w:val="00F67A76"/>
    <w:rsid w:val="00F7259B"/>
    <w:rsid w:val="00F7351D"/>
    <w:rsid w:val="00F74263"/>
    <w:rsid w:val="00F75778"/>
    <w:rsid w:val="00F76346"/>
    <w:rsid w:val="00F85A36"/>
    <w:rsid w:val="00F90AE8"/>
    <w:rsid w:val="00F936F1"/>
    <w:rsid w:val="00F96D5E"/>
    <w:rsid w:val="00F97B2E"/>
    <w:rsid w:val="00FA64B1"/>
    <w:rsid w:val="00FB14A8"/>
    <w:rsid w:val="00FC453A"/>
    <w:rsid w:val="00FC7180"/>
    <w:rsid w:val="00FE1A1A"/>
    <w:rsid w:val="00FE1F44"/>
    <w:rsid w:val="00FE2B8C"/>
    <w:rsid w:val="00FE362F"/>
    <w:rsid w:val="00FE7641"/>
    <w:rsid w:val="00FF28C7"/>
    <w:rsid w:val="00FF5FBA"/>
    <w:rsid w:val="00FF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74A965"/>
  <w15:docId w15:val="{840C6A02-1EC1-49E8-BF5D-C466C0807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suppressAutoHyphens/>
    </w:pPr>
    <w:rPr>
      <w:lang w:val="fr-FR" w:eastAsia="ar-SA"/>
    </w:rPr>
  </w:style>
  <w:style w:type="paragraph" w:styleId="Titolo1">
    <w:name w:val="heading 1"/>
    <w:basedOn w:val="Normale"/>
    <w:next w:val="Normale"/>
    <w:link w:val="Titolo1Carattere"/>
    <w:qFormat/>
    <w:rsid w:val="00894D1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outlineLvl w:val="2"/>
    </w:pPr>
    <w:rPr>
      <w:rFonts w:ascii="Arial" w:hAnsi="Arial"/>
      <w:b/>
      <w:sz w:val="28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outlineLvl w:val="4"/>
    </w:pPr>
    <w:rPr>
      <w:rFonts w:ascii="Arial" w:hAnsi="Arial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2z0">
    <w:name w:val="WW8Num12z0"/>
    <w:rPr>
      <w:rFonts w:ascii="Arial" w:hAnsi="Arial"/>
      <w:b/>
      <w:sz w:val="20"/>
    </w:rPr>
  </w:style>
  <w:style w:type="character" w:customStyle="1" w:styleId="WW8Num15z0">
    <w:name w:val="WW8Num15z0"/>
    <w:rPr>
      <w:b/>
    </w:rPr>
  </w:style>
  <w:style w:type="character" w:customStyle="1" w:styleId="WW8Num17z0">
    <w:name w:val="WW8Num17z0"/>
    <w:rPr>
      <w:rFonts w:ascii="Arial" w:hAnsi="Arial"/>
      <w:b/>
      <w:sz w:val="20"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7z0">
    <w:name w:val="WW8Num27z0"/>
    <w:rPr>
      <w:rFonts w:ascii="Times New Roman" w:hAnsi="Times New Roman"/>
    </w:rPr>
  </w:style>
  <w:style w:type="character" w:customStyle="1" w:styleId="WW8Num29z0">
    <w:name w:val="WW8Num29z0"/>
    <w:rPr>
      <w:rFonts w:ascii="Times New Roman" w:hAnsi="Times New Roman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39z1">
    <w:name w:val="WW8Num39z1"/>
    <w:rPr>
      <w:rFonts w:ascii="Courier New" w:hAnsi="Courier New" w:cs="Wingdings"/>
    </w:rPr>
  </w:style>
  <w:style w:type="character" w:customStyle="1" w:styleId="WW8Num39z2">
    <w:name w:val="WW8Num39z2"/>
    <w:rPr>
      <w:rFonts w:ascii="Wingdings" w:hAnsi="Wingdings"/>
    </w:rPr>
  </w:style>
  <w:style w:type="character" w:customStyle="1" w:styleId="WW8Num40z0">
    <w:name w:val="WW8Num40z0"/>
    <w:rPr>
      <w:rFonts w:ascii="Arial" w:hAnsi="Arial"/>
      <w:b/>
      <w:sz w:val="20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DefaultParagraphFont1">
    <w:name w:val="Default Paragraph Font1"/>
  </w:style>
  <w:style w:type="character" w:customStyle="1" w:styleId="HTMLAcronym1">
    <w:name w:val="HTML Acronym1"/>
    <w:basedOn w:val="DefaultParagraphFont1"/>
  </w:style>
  <w:style w:type="character" w:styleId="Numeropagina">
    <w:name w:val="page number"/>
    <w:basedOn w:val="DefaultParagraphFont1"/>
  </w:style>
  <w:style w:type="character" w:customStyle="1" w:styleId="Caractredenotedebasdepage">
    <w:name w:val="Caractère de note de bas de page"/>
    <w:rPr>
      <w:vertAlign w:val="superscript"/>
    </w:rPr>
  </w:style>
  <w:style w:type="character" w:customStyle="1" w:styleId="Caractredenotedefin">
    <w:name w:val="Caractère de note de fin"/>
    <w:rPr>
      <w:vertAlign w:val="superscript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  <w:lang w:val="fr-FR"/>
    </w:rPr>
  </w:style>
  <w:style w:type="character" w:styleId="Rimandonotaapidipagina">
    <w:name w:val="footnote reference"/>
    <w:semiHidden/>
    <w:rPr>
      <w:vertAlign w:val="superscript"/>
    </w:rPr>
  </w:style>
  <w:style w:type="character" w:styleId="Rimandonotadichiusura">
    <w:name w:val="endnote reference"/>
    <w:semiHidden/>
    <w:rPr>
      <w:vertAlign w:val="superscript"/>
    </w:rPr>
  </w:style>
  <w:style w:type="paragraph" w:customStyle="1" w:styleId="Titre1">
    <w:name w:val="Titre1"/>
    <w:basedOn w:val="Normale"/>
    <w:next w:val="Corpotes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testo">
    <w:name w:val="Body Text"/>
    <w:basedOn w:val="Normale"/>
    <w:link w:val="CorpotestoCarattere"/>
    <w:rPr>
      <w:sz w:val="22"/>
    </w:rPr>
  </w:style>
  <w:style w:type="paragraph" w:styleId="Elenco">
    <w:name w:val="List"/>
    <w:basedOn w:val="Corpotesto"/>
    <w:rPr>
      <w:rFonts w:cs="Tahoma"/>
    </w:rPr>
  </w:style>
  <w:style w:type="paragraph" w:customStyle="1" w:styleId="Lgende1">
    <w:name w:val="Légende1"/>
    <w:basedOn w:val="Normal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pertoire">
    <w:name w:val="Répertoire"/>
    <w:basedOn w:val="Normale"/>
    <w:pPr>
      <w:suppressLineNumbers/>
    </w:pPr>
    <w:rPr>
      <w:rFonts w:cs="Tahoma"/>
    </w:rPr>
  </w:style>
  <w:style w:type="paragraph" w:customStyle="1" w:styleId="BodyText32">
    <w:name w:val="Body Text 32"/>
    <w:basedOn w:val="Normale"/>
    <w:pPr>
      <w:spacing w:before="80"/>
      <w:jc w:val="both"/>
    </w:pPr>
    <w:rPr>
      <w:rFonts w:ascii="Arial" w:hAnsi="Arial"/>
    </w:rPr>
  </w:style>
  <w:style w:type="paragraph" w:styleId="Rientrocorpodeltesto">
    <w:name w:val="Body Text Indent"/>
    <w:basedOn w:val="Normale"/>
    <w:pPr>
      <w:ind w:left="639"/>
    </w:pPr>
  </w:style>
  <w:style w:type="paragraph" w:styleId="Testonotaapidipagina">
    <w:name w:val="footnote text"/>
    <w:basedOn w:val="Normale"/>
    <w:semiHidden/>
  </w:style>
  <w:style w:type="paragraph" w:styleId="Intestazione">
    <w:name w:val="header"/>
    <w:basedOn w:val="Normale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536"/>
        <w:tab w:val="right" w:pos="9072"/>
      </w:tabs>
    </w:pPr>
  </w:style>
  <w:style w:type="paragraph" w:customStyle="1" w:styleId="BodyText21">
    <w:name w:val="Body Text 21"/>
    <w:basedOn w:val="Normale"/>
    <w:rPr>
      <w:color w:val="0000FF"/>
      <w:sz w:val="22"/>
    </w:rPr>
  </w:style>
  <w:style w:type="paragraph" w:customStyle="1" w:styleId="BodyTextIndent21">
    <w:name w:val="Body Text Indent 21"/>
    <w:basedOn w:val="Normale"/>
    <w:pPr>
      <w:spacing w:after="120"/>
      <w:ind w:firstLine="709"/>
      <w:jc w:val="both"/>
    </w:pPr>
    <w:rPr>
      <w:sz w:val="22"/>
    </w:rPr>
  </w:style>
  <w:style w:type="paragraph" w:customStyle="1" w:styleId="BodyTextIndent31">
    <w:name w:val="Body Text Indent 31"/>
    <w:basedOn w:val="Normale"/>
    <w:pPr>
      <w:ind w:firstLine="708"/>
      <w:jc w:val="center"/>
    </w:pPr>
    <w:rPr>
      <w:rFonts w:ascii="Arial" w:hAnsi="Arial"/>
      <w:b/>
    </w:rPr>
  </w:style>
  <w:style w:type="paragraph" w:styleId="Testonotadichiusura">
    <w:name w:val="endnote text"/>
    <w:basedOn w:val="Normale"/>
    <w:semiHidden/>
  </w:style>
  <w:style w:type="paragraph" w:customStyle="1" w:styleId="BalloonText1">
    <w:name w:val="Balloon Text1"/>
    <w:basedOn w:val="Normale"/>
    <w:rPr>
      <w:rFonts w:ascii="Tahoma" w:hAnsi="Tahoma" w:cs="Tahoma"/>
      <w:sz w:val="16"/>
      <w:szCs w:val="16"/>
    </w:rPr>
  </w:style>
  <w:style w:type="paragraph" w:customStyle="1" w:styleId="Contenudetableau">
    <w:name w:val="Contenu de tableau"/>
    <w:basedOn w:val="Normale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Corpodeltesto3">
    <w:name w:val="Body Text 3"/>
    <w:basedOn w:val="Normale"/>
    <w:pPr>
      <w:spacing w:after="120"/>
    </w:pPr>
    <w:rPr>
      <w:sz w:val="16"/>
      <w:szCs w:val="16"/>
    </w:rPr>
  </w:style>
  <w:style w:type="character" w:styleId="Rimandocommento">
    <w:name w:val="annotation reference"/>
    <w:semiHidden/>
    <w:rPr>
      <w:sz w:val="16"/>
      <w:szCs w:val="16"/>
    </w:rPr>
  </w:style>
  <w:style w:type="paragraph" w:styleId="Testocommento">
    <w:name w:val="annotation text"/>
    <w:basedOn w:val="Normale"/>
    <w:semiHidden/>
  </w:style>
  <w:style w:type="paragraph" w:styleId="Soggettocommento">
    <w:name w:val="annotation subject"/>
    <w:basedOn w:val="Testocommento"/>
    <w:next w:val="Testocommento"/>
    <w:semiHidden/>
    <w:rPr>
      <w:b/>
      <w:bCs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customStyle="1" w:styleId="BodyText31">
    <w:name w:val="Body Text 31"/>
    <w:basedOn w:val="Normale"/>
    <w:rsid w:val="0098110B"/>
    <w:pPr>
      <w:spacing w:before="80"/>
      <w:jc w:val="both"/>
    </w:pPr>
    <w:rPr>
      <w:rFonts w:ascii="Arial" w:hAnsi="Arial"/>
    </w:rPr>
  </w:style>
  <w:style w:type="paragraph" w:customStyle="1" w:styleId="Style1">
    <w:name w:val="Style1"/>
    <w:basedOn w:val="Normale"/>
    <w:link w:val="Style1Char"/>
    <w:rsid w:val="00D05981"/>
    <w:pPr>
      <w:tabs>
        <w:tab w:val="left" w:pos="720"/>
        <w:tab w:val="left" w:pos="1440"/>
      </w:tabs>
      <w:suppressAutoHyphens w:val="0"/>
      <w:ind w:left="720" w:hanging="720"/>
    </w:pPr>
    <w:rPr>
      <w:rFonts w:ascii="Arial" w:hAnsi="Arial"/>
      <w:strike/>
      <w:lang w:val="en-CA" w:eastAsia="en-CA"/>
    </w:rPr>
  </w:style>
  <w:style w:type="character" w:customStyle="1" w:styleId="Style1Char">
    <w:name w:val="Style1 Char"/>
    <w:link w:val="Style1"/>
    <w:rsid w:val="00D05981"/>
    <w:rPr>
      <w:rFonts w:ascii="Arial" w:hAnsi="Arial"/>
      <w:strike/>
      <w:lang w:val="en-CA" w:eastAsia="en-CA" w:bidi="ar-SA"/>
    </w:rPr>
  </w:style>
  <w:style w:type="table" w:styleId="Grigliatabella">
    <w:name w:val="Table Grid"/>
    <w:basedOn w:val="Tabellanormale"/>
    <w:rsid w:val="00A26956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testoCarattere">
    <w:name w:val="Corpo testo Carattere"/>
    <w:link w:val="Corpotesto"/>
    <w:rsid w:val="00B65A6E"/>
    <w:rPr>
      <w:sz w:val="22"/>
      <w:lang w:val="fr-FR" w:eastAsia="ar-SA" w:bidi="ar-SA"/>
    </w:rPr>
  </w:style>
  <w:style w:type="character" w:customStyle="1" w:styleId="hps">
    <w:name w:val="hps"/>
    <w:basedOn w:val="Carpredefinitoparagrafo"/>
    <w:rsid w:val="00710F55"/>
  </w:style>
  <w:style w:type="paragraph" w:styleId="Paragrafoelenco">
    <w:name w:val="List Paragraph"/>
    <w:basedOn w:val="Normale"/>
    <w:uiPriority w:val="1"/>
    <w:qFormat/>
    <w:rsid w:val="00F10884"/>
    <w:pPr>
      <w:ind w:left="708"/>
    </w:pPr>
  </w:style>
  <w:style w:type="character" w:customStyle="1" w:styleId="PidipaginaCarattere">
    <w:name w:val="Piè di pagina Carattere"/>
    <w:link w:val="Pidipagina"/>
    <w:uiPriority w:val="99"/>
    <w:rsid w:val="008C1522"/>
    <w:rPr>
      <w:lang w:val="fr-FR" w:eastAsia="ar-SA"/>
    </w:rPr>
  </w:style>
  <w:style w:type="paragraph" w:styleId="Didascalia">
    <w:name w:val="caption"/>
    <w:basedOn w:val="Normale"/>
    <w:next w:val="Normale"/>
    <w:unhideWhenUsed/>
    <w:qFormat/>
    <w:rsid w:val="0074275A"/>
    <w:rPr>
      <w:b/>
      <w:bCs/>
    </w:rPr>
  </w:style>
  <w:style w:type="paragraph" w:styleId="Revisione">
    <w:name w:val="Revision"/>
    <w:hidden/>
    <w:uiPriority w:val="99"/>
    <w:semiHidden/>
    <w:rsid w:val="006A0432"/>
    <w:rPr>
      <w:lang w:val="fr-FR" w:eastAsia="ar-SA"/>
    </w:rPr>
  </w:style>
  <w:style w:type="character" w:customStyle="1" w:styleId="Titolo1Carattere">
    <w:name w:val="Titolo 1 Carattere"/>
    <w:link w:val="Titolo1"/>
    <w:rsid w:val="00894D15"/>
    <w:rPr>
      <w:rFonts w:ascii="Calibri Light" w:eastAsia="Times New Roman" w:hAnsi="Calibri Light" w:cs="Times New Roman"/>
      <w:b/>
      <w:bCs/>
      <w:kern w:val="32"/>
      <w:sz w:val="32"/>
      <w:szCs w:val="32"/>
      <w:lang w:val="fr-FR" w:eastAsia="ar-SA"/>
    </w:rPr>
  </w:style>
  <w:style w:type="paragraph" w:customStyle="1" w:styleId="TableParagraph">
    <w:name w:val="Table Paragraph"/>
    <w:basedOn w:val="Normale"/>
    <w:uiPriority w:val="1"/>
    <w:qFormat/>
    <w:rsid w:val="00C651C4"/>
    <w:pPr>
      <w:widowControl w:val="0"/>
      <w:suppressAutoHyphens w:val="0"/>
      <w:autoSpaceDE w:val="0"/>
      <w:autoSpaceDN w:val="0"/>
    </w:pPr>
    <w:rPr>
      <w:sz w:val="22"/>
      <w:szCs w:val="22"/>
      <w:lang w:val="it-IT" w:eastAsia="en-US"/>
    </w:rPr>
  </w:style>
  <w:style w:type="paragraph" w:styleId="Nessunaspaziatura">
    <w:name w:val="No Spacing"/>
    <w:uiPriority w:val="1"/>
    <w:qFormat/>
    <w:rsid w:val="0047773A"/>
    <w:rPr>
      <w:rFonts w:asciiTheme="minorHAnsi" w:eastAsiaTheme="minorHAnsi" w:hAnsiTheme="minorHAnsi" w:cstheme="minorBidi"/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5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45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52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66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62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92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597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40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2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4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14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19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7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DF3CBB-B41B-42D7-A9C8-F9E61F2F9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1112</Words>
  <Characters>6342</Characters>
  <Application>Microsoft Office Word</Application>
  <DocSecurity>0</DocSecurity>
  <Lines>52</Lines>
  <Paragraphs>14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Les modèles à utiliser pour les exportations vers le Canada son</vt:lpstr>
      <vt:lpstr>Les modèles à utiliser pour les exportations vers le Canada son</vt:lpstr>
      <vt:lpstr>Les modèles à utiliser pour les exportations vers le Canada son</vt:lpstr>
    </vt:vector>
  </TitlesOfParts>
  <Company>DREE</Company>
  <LinksUpToDate>false</LinksUpToDate>
  <CharactersWithSpaces>7440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 modèles à utiliser pour les exportations vers le Canada son</dc:title>
  <dc:subject/>
  <dc:creator>&lt;n.santini@sanita.it&gt;</dc:creator>
  <cp:keywords/>
  <dc:description/>
  <cp:lastModifiedBy>Beatrice Burgassi</cp:lastModifiedBy>
  <cp:revision>2</cp:revision>
  <cp:lastPrinted>2023-04-21T08:41:00Z</cp:lastPrinted>
  <dcterms:created xsi:type="dcterms:W3CDTF">2024-01-30T12:29:00Z</dcterms:created>
  <dcterms:modified xsi:type="dcterms:W3CDTF">2024-01-30T12:29:00Z</dcterms:modified>
</cp:coreProperties>
</file>